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2FF" w:rsidRDefault="008229F9" w:rsidP="00686A71">
      <w:pPr>
        <w:jc w:val="both"/>
        <w:rPr>
          <w:lang w:val="sr-Cyrl-CS"/>
        </w:rPr>
      </w:pPr>
      <w:r>
        <w:rPr>
          <w:lang w:val="sr-Latn-BA"/>
        </w:rPr>
        <w:t xml:space="preserve"> </w:t>
      </w:r>
      <w:r w:rsidR="002102FF">
        <w:rPr>
          <w:lang w:val="sr-Cyrl-CS"/>
        </w:rPr>
        <w:t xml:space="preserve">     </w:t>
      </w:r>
    </w:p>
    <w:p w:rsidR="002102FF" w:rsidRDefault="002102FF" w:rsidP="002102FF">
      <w:pPr>
        <w:jc w:val="center"/>
        <w:rPr>
          <w:b/>
          <w:lang w:val="sr-Cyrl-CS"/>
        </w:rPr>
      </w:pPr>
      <w:r>
        <w:rPr>
          <w:b/>
          <w:lang w:val="sr-Cyrl-CS"/>
        </w:rPr>
        <w:t>И Н Ф О Р М А Ц И Ј А</w:t>
      </w:r>
    </w:p>
    <w:p w:rsidR="002102FF" w:rsidRDefault="002102FF" w:rsidP="002102FF">
      <w:pPr>
        <w:jc w:val="center"/>
        <w:rPr>
          <w:b/>
          <w:lang w:val="en-US"/>
        </w:rPr>
      </w:pPr>
    </w:p>
    <w:p w:rsidR="002102FF" w:rsidRDefault="002102FF" w:rsidP="002102FF">
      <w:pPr>
        <w:jc w:val="center"/>
        <w:rPr>
          <w:b/>
          <w:lang w:val="sr-Cyrl-CS"/>
        </w:rPr>
      </w:pPr>
      <w:r>
        <w:rPr>
          <w:b/>
          <w:lang w:val="sr-Cyrl-CS"/>
        </w:rPr>
        <w:t>о стању здравст</w:t>
      </w:r>
      <w:r w:rsidR="00D64B91">
        <w:rPr>
          <w:b/>
          <w:lang w:val="sr-Cyrl-CS"/>
        </w:rPr>
        <w:t>вене заштите на подручју Г</w:t>
      </w:r>
      <w:r w:rsidR="0031695B">
        <w:rPr>
          <w:b/>
          <w:lang w:val="sr-Cyrl-CS"/>
        </w:rPr>
        <w:t>рада</w:t>
      </w:r>
      <w:r>
        <w:rPr>
          <w:b/>
          <w:lang w:val="sr-Cyrl-CS"/>
        </w:rPr>
        <w:t xml:space="preserve"> Бијељина</w:t>
      </w:r>
      <w:r w:rsidR="009735E1">
        <w:rPr>
          <w:b/>
          <w:lang w:val="sr-Cyrl-CS"/>
        </w:rPr>
        <w:t xml:space="preserve"> у 201</w:t>
      </w:r>
      <w:r w:rsidR="009735E1">
        <w:rPr>
          <w:b/>
          <w:lang w:val="sr-Latn-BA"/>
        </w:rPr>
        <w:t>8</w:t>
      </w:r>
      <w:r w:rsidR="0031695B">
        <w:rPr>
          <w:b/>
          <w:lang w:val="sr-Cyrl-CS"/>
        </w:rPr>
        <w:t>. години</w:t>
      </w:r>
    </w:p>
    <w:p w:rsidR="002102FF" w:rsidRDefault="002102FF" w:rsidP="002102FF">
      <w:pPr>
        <w:rPr>
          <w:lang w:val="en-US"/>
        </w:rPr>
      </w:pPr>
    </w:p>
    <w:p w:rsidR="002102FF" w:rsidRDefault="002102FF" w:rsidP="002102FF">
      <w:pPr>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88"/>
        <w:gridCol w:w="4468"/>
      </w:tblGrid>
      <w:tr w:rsidR="002102FF" w:rsidRPr="006A160F" w:rsidTr="006A160F">
        <w:tc>
          <w:tcPr>
            <w:tcW w:w="4643" w:type="dxa"/>
            <w:tcBorders>
              <w:top w:val="nil"/>
              <w:left w:val="nil"/>
              <w:bottom w:val="nil"/>
              <w:right w:val="nil"/>
            </w:tcBorders>
            <w:shd w:val="clear" w:color="auto" w:fill="auto"/>
          </w:tcPr>
          <w:p w:rsidR="002102FF" w:rsidRPr="006A160F" w:rsidRDefault="002102FF" w:rsidP="006A160F">
            <w:pPr>
              <w:jc w:val="center"/>
              <w:rPr>
                <w:lang w:val="sr-Cyrl-CS"/>
              </w:rPr>
            </w:pPr>
          </w:p>
        </w:tc>
        <w:tc>
          <w:tcPr>
            <w:tcW w:w="4644" w:type="dxa"/>
            <w:tcBorders>
              <w:top w:val="nil"/>
              <w:left w:val="nil"/>
              <w:bottom w:val="nil"/>
              <w:right w:val="nil"/>
            </w:tcBorders>
            <w:shd w:val="clear" w:color="auto" w:fill="auto"/>
          </w:tcPr>
          <w:p w:rsidR="002102FF" w:rsidRPr="006A160F" w:rsidRDefault="00CE589C" w:rsidP="006A160F">
            <w:pPr>
              <w:jc w:val="both"/>
              <w:rPr>
                <w:lang w:val="sr-Cyrl-CS"/>
              </w:rPr>
            </w:pPr>
            <w:r>
              <w:rPr>
                <w:lang w:val="sr-Cyrl-CS"/>
              </w:rPr>
              <w:t xml:space="preserve">Програмом рада Скупштине </w:t>
            </w:r>
            <w:r>
              <w:t>Г</w:t>
            </w:r>
            <w:r w:rsidR="00213CA0" w:rsidRPr="006A160F">
              <w:rPr>
                <w:lang w:val="sr-Cyrl-CS"/>
              </w:rPr>
              <w:t>рада</w:t>
            </w:r>
            <w:r w:rsidR="00894C98" w:rsidRPr="006A160F">
              <w:rPr>
                <w:lang w:val="sr-Cyrl-CS"/>
              </w:rPr>
              <w:t xml:space="preserve"> за </w:t>
            </w:r>
            <w:r w:rsidR="0029518D">
              <w:rPr>
                <w:lang w:val="sr-Cyrl-CS"/>
              </w:rPr>
              <w:t>201</w:t>
            </w:r>
            <w:r w:rsidR="009735E1">
              <w:rPr>
                <w:lang w:val="sr-Latn-BA"/>
              </w:rPr>
              <w:t>9</w:t>
            </w:r>
            <w:r w:rsidR="002102FF" w:rsidRPr="006A160F">
              <w:rPr>
                <w:lang w:val="sr-Cyrl-CS"/>
              </w:rPr>
              <w:t>. г</w:t>
            </w:r>
            <w:r w:rsidR="00D64B91">
              <w:rPr>
                <w:lang w:val="sr-Cyrl-CS"/>
              </w:rPr>
              <w:t>одину предвиђено је разматрање и</w:t>
            </w:r>
            <w:r w:rsidR="002102FF" w:rsidRPr="006A160F">
              <w:rPr>
                <w:lang w:val="sr-Cyrl-CS"/>
              </w:rPr>
              <w:t>нформације о стању здравст</w:t>
            </w:r>
            <w:r w:rsidR="0031695B" w:rsidRPr="006A160F">
              <w:rPr>
                <w:lang w:val="sr-Cyrl-CS"/>
              </w:rPr>
              <w:t>вене заштите н</w:t>
            </w:r>
            <w:r w:rsidR="00D64B91">
              <w:rPr>
                <w:lang w:val="sr-Cyrl-CS"/>
              </w:rPr>
              <w:t>а подручју Г</w:t>
            </w:r>
            <w:r w:rsidR="0029518D">
              <w:rPr>
                <w:lang w:val="sr-Cyrl-CS"/>
              </w:rPr>
              <w:t>рада Бијељина у 201</w:t>
            </w:r>
            <w:r w:rsidR="009735E1">
              <w:rPr>
                <w:lang w:val="bs-Cyrl-BA"/>
              </w:rPr>
              <w:t>8</w:t>
            </w:r>
            <w:r w:rsidR="0031695B" w:rsidRPr="006A160F">
              <w:rPr>
                <w:lang w:val="sr-Cyrl-CS"/>
              </w:rPr>
              <w:t>. години.</w:t>
            </w:r>
          </w:p>
          <w:p w:rsidR="002102FF" w:rsidRPr="006A160F" w:rsidRDefault="002102FF" w:rsidP="006A160F">
            <w:pPr>
              <w:jc w:val="both"/>
              <w:rPr>
                <w:lang w:val="sr-Cyrl-CS"/>
              </w:rPr>
            </w:pPr>
          </w:p>
          <w:p w:rsidR="002102FF" w:rsidRPr="006A160F" w:rsidRDefault="00D64B91" w:rsidP="006A160F">
            <w:pPr>
              <w:jc w:val="both"/>
              <w:rPr>
                <w:lang w:val="sr-Cyrl-CS"/>
              </w:rPr>
            </w:pPr>
            <w:r>
              <w:rPr>
                <w:lang w:val="sr-Cyrl-CS"/>
              </w:rPr>
              <w:t xml:space="preserve">Циљ </w:t>
            </w:r>
            <w:r>
              <w:rPr>
                <w:lang w:val="sr-Latn-BA"/>
              </w:rPr>
              <w:t>и</w:t>
            </w:r>
            <w:r w:rsidR="002102FF" w:rsidRPr="006A160F">
              <w:rPr>
                <w:lang w:val="sr-Cyrl-CS"/>
              </w:rPr>
              <w:t>нформације је да се сагледа тренутно стање и проблеми у области здравственог осигурања и здравст</w:t>
            </w:r>
            <w:r w:rsidR="00CE589C">
              <w:rPr>
                <w:lang w:val="sr-Cyrl-CS"/>
              </w:rPr>
              <w:t>вене заштите на подручју Г</w:t>
            </w:r>
            <w:r w:rsidR="0031695B" w:rsidRPr="006A160F">
              <w:rPr>
                <w:lang w:val="sr-Cyrl-CS"/>
              </w:rPr>
              <w:t>рада</w:t>
            </w:r>
            <w:r w:rsidR="002102FF" w:rsidRPr="006A160F">
              <w:rPr>
                <w:lang w:val="sr-Cyrl-CS"/>
              </w:rPr>
              <w:t xml:space="preserve"> Бијељина, те предложе мјере и активности за побољшање истог.</w:t>
            </w:r>
          </w:p>
          <w:p w:rsidR="002102FF" w:rsidRPr="006A160F" w:rsidRDefault="002102FF" w:rsidP="006A160F">
            <w:pPr>
              <w:jc w:val="both"/>
              <w:rPr>
                <w:lang w:val="sr-Cyrl-CS"/>
              </w:rPr>
            </w:pPr>
          </w:p>
          <w:p w:rsidR="002102FF" w:rsidRPr="006A160F" w:rsidRDefault="002102FF" w:rsidP="006A160F">
            <w:pPr>
              <w:jc w:val="both"/>
              <w:rPr>
                <w:lang w:val="sr-Cyrl-CS"/>
              </w:rPr>
            </w:pPr>
            <w:r w:rsidRPr="006A160F">
              <w:rPr>
                <w:lang w:val="sr-Cyrl-CS"/>
              </w:rPr>
              <w:t>Информација је урађена на основу показатеља и извјештаја добијених од  носилаца и организатора здравствене заштите и здравствен</w:t>
            </w:r>
            <w:r w:rsidR="00CE589C">
              <w:rPr>
                <w:lang w:val="sr-Cyrl-CS"/>
              </w:rPr>
              <w:t>ог осигурања на подручју Г</w:t>
            </w:r>
            <w:r w:rsidR="0031695B" w:rsidRPr="006A160F">
              <w:rPr>
                <w:lang w:val="sr-Cyrl-CS"/>
              </w:rPr>
              <w:t>рада</w:t>
            </w:r>
            <w:r w:rsidRPr="006A160F">
              <w:rPr>
                <w:lang w:val="sr-Cyrl-CS"/>
              </w:rPr>
              <w:t xml:space="preserve"> Бијељина</w:t>
            </w:r>
            <w:r w:rsidR="00995E39" w:rsidRPr="006A160F">
              <w:rPr>
                <w:lang w:val="sr-Cyrl-CS"/>
              </w:rPr>
              <w:t xml:space="preserve">. </w:t>
            </w:r>
          </w:p>
          <w:p w:rsidR="002102FF" w:rsidRPr="006A160F" w:rsidRDefault="002102FF" w:rsidP="006A160F">
            <w:pPr>
              <w:jc w:val="both"/>
              <w:rPr>
                <w:lang w:val="sr-Cyrl-CS"/>
              </w:rPr>
            </w:pPr>
          </w:p>
        </w:tc>
      </w:tr>
    </w:tbl>
    <w:p w:rsidR="002102FF" w:rsidRDefault="002102FF" w:rsidP="002102FF">
      <w:pPr>
        <w:rPr>
          <w:lang w:val="sr-Cyrl-CS"/>
        </w:rPr>
      </w:pPr>
    </w:p>
    <w:p w:rsidR="002102FF" w:rsidRDefault="002102FF" w:rsidP="002102FF">
      <w:pPr>
        <w:rPr>
          <w:lang w:val="sr-Cyrl-CS"/>
        </w:rPr>
      </w:pPr>
    </w:p>
    <w:p w:rsidR="002102FF" w:rsidRDefault="002102FF" w:rsidP="002102FF">
      <w:pPr>
        <w:jc w:val="both"/>
        <w:rPr>
          <w:b/>
          <w:lang w:val="sr-Cyrl-CS"/>
        </w:rPr>
      </w:pPr>
      <w:r>
        <w:rPr>
          <w:b/>
          <w:lang w:val="sr-Cyrl-CS"/>
        </w:rPr>
        <w:tab/>
        <w:t>У  В  О  Д</w:t>
      </w:r>
    </w:p>
    <w:p w:rsidR="002102FF" w:rsidRDefault="002102FF" w:rsidP="002102FF">
      <w:pPr>
        <w:jc w:val="both"/>
        <w:rPr>
          <w:lang w:val="sr-Cyrl-CS"/>
        </w:rPr>
      </w:pPr>
    </w:p>
    <w:p w:rsidR="002102FF" w:rsidRDefault="002102FF" w:rsidP="002102FF">
      <w:pPr>
        <w:ind w:firstLine="708"/>
        <w:jc w:val="both"/>
      </w:pPr>
      <w:r>
        <w:rPr>
          <w:lang w:val="sr-Cyrl-CS"/>
        </w:rPr>
        <w:t>Носиоци и организатори највећег дијела здравствене</w:t>
      </w:r>
      <w:r w:rsidR="00CE589C">
        <w:rPr>
          <w:lang w:val="sr-Cyrl-CS"/>
        </w:rPr>
        <w:t xml:space="preserve"> дјелатности на подручју Г</w:t>
      </w:r>
      <w:r w:rsidR="000D6207">
        <w:rPr>
          <w:lang w:val="sr-Cyrl-CS"/>
        </w:rPr>
        <w:t>рада</w:t>
      </w:r>
      <w:r>
        <w:rPr>
          <w:lang w:val="sr-Cyrl-CS"/>
        </w:rPr>
        <w:t xml:space="preserve"> Бијељина су: Дом здравља, Општа болница „Свети Врачеви“, </w:t>
      </w:r>
      <w:r w:rsidR="00BA2C6D">
        <w:rPr>
          <w:lang w:val="sr-Cyrl-CS"/>
        </w:rPr>
        <w:t xml:space="preserve">и </w:t>
      </w:r>
      <w:r>
        <w:rPr>
          <w:lang w:val="sr-Cyrl-CS"/>
        </w:rPr>
        <w:t>Фонд здравственог осигу</w:t>
      </w:r>
      <w:r w:rsidR="0023721F">
        <w:rPr>
          <w:lang w:val="sr-Cyrl-CS"/>
        </w:rPr>
        <w:t>рања Републике Српске – Канцеларија</w:t>
      </w:r>
      <w:r>
        <w:rPr>
          <w:lang w:val="sr-Cyrl-CS"/>
        </w:rPr>
        <w:t xml:space="preserve"> Бијељина.</w:t>
      </w:r>
    </w:p>
    <w:p w:rsidR="002102FF" w:rsidRDefault="002102FF" w:rsidP="002102FF">
      <w:pPr>
        <w:ind w:firstLine="708"/>
        <w:jc w:val="both"/>
        <w:rPr>
          <w:lang w:val="sr-Cyrl-CS"/>
        </w:rPr>
      </w:pPr>
      <w:r>
        <w:rPr>
          <w:lang w:val="sr-Cyrl-CS"/>
        </w:rPr>
        <w:t>Значајну улогу у обезб</w:t>
      </w:r>
      <w:r w:rsidR="00CE589C">
        <w:rPr>
          <w:lang w:val="sr-Cyrl-CS"/>
        </w:rPr>
        <w:t>ј</w:t>
      </w:r>
      <w:r>
        <w:rPr>
          <w:lang w:val="sr-Cyrl-CS"/>
        </w:rPr>
        <w:t>еђивању здравствене заштите становништва, поред напријед наведених, имају приватне љекарске ординације, приватне апотеке, Интернационални дијализа центар, Це</w:t>
      </w:r>
      <w:r w:rsidR="00995E39">
        <w:rPr>
          <w:lang w:val="sr-Cyrl-CS"/>
        </w:rPr>
        <w:t xml:space="preserve">нтар за социјални рад, </w:t>
      </w:r>
      <w:r w:rsidR="00D64B91">
        <w:rPr>
          <w:lang w:val="sr-Cyrl-CS"/>
        </w:rPr>
        <w:t>Градска</w:t>
      </w:r>
      <w:r>
        <w:rPr>
          <w:lang w:val="sr-Cyrl-CS"/>
        </w:rPr>
        <w:t xml:space="preserve"> организација Црвеног крста, те </w:t>
      </w:r>
      <w:r w:rsidR="00D64B91">
        <w:rPr>
          <w:lang w:val="sr-Cyrl-CS"/>
        </w:rPr>
        <w:t>одређена</w:t>
      </w:r>
      <w:r>
        <w:rPr>
          <w:lang w:val="sr-Cyrl-CS"/>
        </w:rPr>
        <w:t xml:space="preserve"> одјељења</w:t>
      </w:r>
      <w:r w:rsidR="000D6207">
        <w:rPr>
          <w:lang w:val="sr-Cyrl-CS"/>
        </w:rPr>
        <w:t xml:space="preserve"> </w:t>
      </w:r>
      <w:r w:rsidR="00CE589C">
        <w:rPr>
          <w:lang w:val="sr-Cyrl-CS"/>
        </w:rPr>
        <w:t>Градске управе Г</w:t>
      </w:r>
      <w:r w:rsidR="000D6207">
        <w:rPr>
          <w:lang w:val="sr-Cyrl-CS"/>
        </w:rPr>
        <w:t>рада</w:t>
      </w:r>
      <w:r w:rsidR="00322A3A">
        <w:rPr>
          <w:lang w:val="sr-Cyrl-CS"/>
        </w:rPr>
        <w:t xml:space="preserve"> Бијељина. О наведеним активностима</w:t>
      </w:r>
      <w:r w:rsidR="00322A3A">
        <w:rPr>
          <w:lang w:val="sr-Latn-BA"/>
        </w:rPr>
        <w:t xml:space="preserve">, </w:t>
      </w:r>
      <w:r>
        <w:rPr>
          <w:lang w:val="sr-Cyrl-CS"/>
        </w:rPr>
        <w:t xml:space="preserve">Скупштина </w:t>
      </w:r>
      <w:r w:rsidR="00D64B91">
        <w:rPr>
          <w:lang w:val="sr-Cyrl-CS"/>
        </w:rPr>
        <w:t>Града</w:t>
      </w:r>
      <w:r w:rsidR="00322A3A">
        <w:rPr>
          <w:lang w:val="sr-Latn-BA"/>
        </w:rPr>
        <w:t xml:space="preserve"> Бијељина</w:t>
      </w:r>
      <w:r w:rsidR="00D64B91">
        <w:rPr>
          <w:lang w:val="sr-Cyrl-CS"/>
        </w:rPr>
        <w:t xml:space="preserve"> </w:t>
      </w:r>
      <w:r>
        <w:rPr>
          <w:lang w:val="sr-Cyrl-CS"/>
        </w:rPr>
        <w:t>је информисана кроз извјештаје о раду и посебне информације везане за здравствено осигурање и здравствену заштиту специфичних категорија становништва (здравствено неосигурана лица, бор</w:t>
      </w:r>
      <w:r w:rsidR="00D64B91">
        <w:rPr>
          <w:lang w:val="sr-Cyrl-CS"/>
        </w:rPr>
        <w:t>ци и чланови породица погинулих</w:t>
      </w:r>
      <w:r>
        <w:rPr>
          <w:lang w:val="sr-Cyrl-CS"/>
        </w:rPr>
        <w:t xml:space="preserve"> бораца</w:t>
      </w:r>
      <w:r w:rsidR="00995E39">
        <w:rPr>
          <w:lang w:val="sr-Cyrl-CS"/>
        </w:rPr>
        <w:t>, инвалиди</w:t>
      </w:r>
      <w:r>
        <w:rPr>
          <w:lang w:val="sr-Cyrl-CS"/>
        </w:rPr>
        <w:t xml:space="preserve"> и др.).</w:t>
      </w:r>
    </w:p>
    <w:p w:rsidR="002102FF" w:rsidRDefault="002102FF" w:rsidP="002102FF">
      <w:pPr>
        <w:ind w:firstLine="708"/>
        <w:jc w:val="both"/>
        <w:rPr>
          <w:lang w:val="sr-Cyrl-CS"/>
        </w:rPr>
      </w:pPr>
      <w:r>
        <w:rPr>
          <w:lang w:val="sr-Cyrl-CS"/>
        </w:rPr>
        <w:t>Информација садржи дијелове извјештаја о раду носилаца здравствене заштите, као и податке које је обрађивач прикупио из других извора.</w:t>
      </w:r>
    </w:p>
    <w:p w:rsidR="002102FF" w:rsidRDefault="002102FF" w:rsidP="002102FF">
      <w:pPr>
        <w:jc w:val="both"/>
        <w:rPr>
          <w:lang w:val="sr-Cyrl-CS"/>
        </w:rPr>
      </w:pPr>
    </w:p>
    <w:p w:rsidR="002102FF" w:rsidRDefault="002102FF" w:rsidP="002102FF">
      <w:pPr>
        <w:jc w:val="both"/>
        <w:rPr>
          <w:lang w:val="sr-Cyrl-CS"/>
        </w:rPr>
      </w:pPr>
    </w:p>
    <w:p w:rsidR="002102FF" w:rsidRDefault="002102FF" w:rsidP="002102FF">
      <w:pPr>
        <w:jc w:val="both"/>
        <w:rPr>
          <w:lang w:val="sr-Latn-BA"/>
        </w:rPr>
      </w:pPr>
    </w:p>
    <w:p w:rsidR="002D5C9F" w:rsidRPr="002D5C9F" w:rsidRDefault="002D5C9F" w:rsidP="002102FF">
      <w:pPr>
        <w:jc w:val="both"/>
        <w:rPr>
          <w:lang w:val="sr-Latn-BA"/>
        </w:rPr>
      </w:pPr>
    </w:p>
    <w:p w:rsidR="002102FF" w:rsidRDefault="002102FF" w:rsidP="002102FF">
      <w:pPr>
        <w:jc w:val="both"/>
        <w:rPr>
          <w:b/>
          <w:lang w:val="sr-Cyrl-CS"/>
        </w:rPr>
      </w:pPr>
      <w:r>
        <w:rPr>
          <w:b/>
          <w:lang w:val="sr-Cyrl-CS"/>
        </w:rPr>
        <w:lastRenderedPageBreak/>
        <w:t>1. Дом здравља</w:t>
      </w:r>
    </w:p>
    <w:p w:rsidR="00A610BA" w:rsidRDefault="00A610BA" w:rsidP="00A610BA">
      <w:pPr>
        <w:rPr>
          <w:b/>
          <w:bCs/>
          <w:sz w:val="28"/>
          <w:szCs w:val="28"/>
          <w:lang w:val="sr-Cyrl-CS"/>
        </w:rPr>
      </w:pPr>
    </w:p>
    <w:p w:rsidR="00E65705" w:rsidRDefault="004600F3" w:rsidP="00E65705">
      <w:pPr>
        <w:jc w:val="both"/>
        <w:rPr>
          <w:b/>
          <w:bCs/>
          <w:lang w:val="sr-Cyrl-CS"/>
        </w:rPr>
      </w:pPr>
      <w:r>
        <w:rPr>
          <w:lang w:val="sr-Cyrl-CS"/>
        </w:rPr>
        <w:tab/>
      </w:r>
    </w:p>
    <w:p w:rsidR="00E65705" w:rsidRDefault="00E65705" w:rsidP="00E65705">
      <w:pPr>
        <w:jc w:val="both"/>
        <w:rPr>
          <w:lang w:val="sr-Cyrl-CS"/>
        </w:rPr>
      </w:pPr>
      <w:r>
        <w:rPr>
          <w:lang w:val="sr-Cyrl-CS"/>
        </w:rPr>
        <w:tab/>
        <w:t>Дом здравља Бијељина, чији ј</w:t>
      </w:r>
      <w:r w:rsidR="00D64B91">
        <w:rPr>
          <w:lang w:val="sr-Cyrl-CS"/>
        </w:rPr>
        <w:t>е оснивач Град Бијељина је носила</w:t>
      </w:r>
      <w:r>
        <w:rPr>
          <w:lang w:val="sr-Cyrl-CS"/>
        </w:rPr>
        <w:t>ц и организатор највећег дијела примарне здравствене заштите на подручју града Бијељина, а која је организована по моделу породичне медицине. Поред подручја Града Бијељина</w:t>
      </w:r>
      <w:r w:rsidR="0007446F">
        <w:rPr>
          <w:lang w:val="sr-Cyrl-CS"/>
        </w:rPr>
        <w:t>,</w:t>
      </w:r>
      <w:r>
        <w:rPr>
          <w:lang w:val="sr-Cyrl-CS"/>
        </w:rPr>
        <w:t xml:space="preserve"> Дом здравља Бијељина у дјелокругу свог рада обезбјеђује примарну здравствену заштиту за подручје општине Пелагићево и општине Доњи Жабар. Рад Дома здравља Бијељина је организован кроз рад следећих служби/центара/амбуланти, као основних организационих јединица:</w:t>
      </w:r>
    </w:p>
    <w:p w:rsidR="00E65705" w:rsidRDefault="00E65705" w:rsidP="00E65705">
      <w:pPr>
        <w:widowControl w:val="0"/>
        <w:numPr>
          <w:ilvl w:val="0"/>
          <w:numId w:val="2"/>
        </w:numPr>
        <w:suppressAutoHyphens/>
        <w:jc w:val="both"/>
        <w:rPr>
          <w:lang w:val="sr-Cyrl-CS"/>
        </w:rPr>
      </w:pPr>
      <w:r>
        <w:rPr>
          <w:lang w:val="sr-Cyrl-CS"/>
        </w:rPr>
        <w:t>Служба породичне медицине:</w:t>
      </w:r>
    </w:p>
    <w:p w:rsidR="00E65705" w:rsidRPr="00955E12" w:rsidRDefault="00E65705" w:rsidP="00E65705">
      <w:pPr>
        <w:widowControl w:val="0"/>
        <w:numPr>
          <w:ilvl w:val="0"/>
          <w:numId w:val="2"/>
        </w:numPr>
        <w:suppressAutoHyphens/>
        <w:jc w:val="both"/>
        <w:rPr>
          <w:lang w:val="sr-Cyrl-CS"/>
        </w:rPr>
      </w:pPr>
      <w:r>
        <w:rPr>
          <w:lang w:val="sr-Cyrl-CS"/>
        </w:rPr>
        <w:t>Амбулантом за специјалистичке консултације из педијатрије</w:t>
      </w:r>
      <w:r>
        <w:t>;</w:t>
      </w:r>
    </w:p>
    <w:p w:rsidR="00E65705" w:rsidRPr="00955E12" w:rsidRDefault="00E65705" w:rsidP="00E65705">
      <w:pPr>
        <w:widowControl w:val="0"/>
        <w:numPr>
          <w:ilvl w:val="0"/>
          <w:numId w:val="2"/>
        </w:numPr>
        <w:suppressAutoHyphens/>
        <w:jc w:val="both"/>
        <w:rPr>
          <w:lang w:val="sr-Cyrl-CS"/>
        </w:rPr>
      </w:pPr>
      <w:r>
        <w:rPr>
          <w:lang w:val="sr-Cyrl-CS"/>
        </w:rPr>
        <w:t>Амбулантом за специјалистичке консултације из гинекологије;</w:t>
      </w:r>
    </w:p>
    <w:p w:rsidR="00E65705" w:rsidRDefault="00E65705" w:rsidP="00E65705">
      <w:pPr>
        <w:widowControl w:val="0"/>
        <w:numPr>
          <w:ilvl w:val="0"/>
          <w:numId w:val="1"/>
        </w:numPr>
        <w:suppressAutoHyphens/>
        <w:jc w:val="both"/>
        <w:rPr>
          <w:lang w:val="sr-Cyrl-CS"/>
        </w:rPr>
      </w:pPr>
      <w:r>
        <w:rPr>
          <w:lang w:val="sr-Cyrl-CS"/>
        </w:rPr>
        <w:t>Служба хитне медицинске помоћи;</w:t>
      </w:r>
    </w:p>
    <w:p w:rsidR="00E65705" w:rsidRDefault="00E65705" w:rsidP="00E65705">
      <w:pPr>
        <w:widowControl w:val="0"/>
        <w:numPr>
          <w:ilvl w:val="0"/>
          <w:numId w:val="1"/>
        </w:numPr>
        <w:suppressAutoHyphens/>
        <w:jc w:val="both"/>
        <w:rPr>
          <w:lang w:val="sr-Cyrl-CS"/>
        </w:rPr>
      </w:pPr>
      <w:r>
        <w:rPr>
          <w:lang w:val="sr-Cyrl-CS"/>
        </w:rPr>
        <w:t>Служба превентивне, дјечије и опште стоматологије;</w:t>
      </w:r>
    </w:p>
    <w:p w:rsidR="00E65705" w:rsidRDefault="00E65705" w:rsidP="00E65705">
      <w:pPr>
        <w:widowControl w:val="0"/>
        <w:numPr>
          <w:ilvl w:val="0"/>
          <w:numId w:val="1"/>
        </w:numPr>
        <w:suppressAutoHyphens/>
        <w:jc w:val="both"/>
        <w:rPr>
          <w:lang w:val="sr-Cyrl-CS"/>
        </w:rPr>
      </w:pPr>
      <w:r>
        <w:rPr>
          <w:lang w:val="sr-Cyrl-CS"/>
        </w:rPr>
        <w:t>Служба за радиолошку и ултразвучну дијагностику;</w:t>
      </w:r>
    </w:p>
    <w:p w:rsidR="00E65705" w:rsidRDefault="00E65705" w:rsidP="00E65705">
      <w:pPr>
        <w:widowControl w:val="0"/>
        <w:numPr>
          <w:ilvl w:val="0"/>
          <w:numId w:val="1"/>
        </w:numPr>
        <w:suppressAutoHyphens/>
        <w:jc w:val="both"/>
        <w:rPr>
          <w:lang w:val="sr-Cyrl-CS"/>
        </w:rPr>
      </w:pPr>
      <w:r>
        <w:rPr>
          <w:lang w:val="sr-Cyrl-CS"/>
        </w:rPr>
        <w:t>Служба за лабораторијску дијагностику;</w:t>
      </w:r>
    </w:p>
    <w:p w:rsidR="00E65705" w:rsidRDefault="00E65705" w:rsidP="00E65705">
      <w:pPr>
        <w:widowControl w:val="0"/>
        <w:numPr>
          <w:ilvl w:val="0"/>
          <w:numId w:val="1"/>
        </w:numPr>
        <w:suppressAutoHyphens/>
        <w:jc w:val="both"/>
        <w:rPr>
          <w:lang w:val="sr-Cyrl-CS"/>
        </w:rPr>
      </w:pPr>
      <w:r>
        <w:rPr>
          <w:lang w:val="sr-Cyrl-CS"/>
        </w:rPr>
        <w:t>Хигијенско-епидемиолошка служба;</w:t>
      </w:r>
    </w:p>
    <w:p w:rsidR="00E65705" w:rsidRDefault="00E65705" w:rsidP="00E65705">
      <w:pPr>
        <w:widowControl w:val="0"/>
        <w:numPr>
          <w:ilvl w:val="0"/>
          <w:numId w:val="1"/>
        </w:numPr>
        <w:suppressAutoHyphens/>
        <w:jc w:val="both"/>
        <w:rPr>
          <w:lang w:val="sr-Cyrl-CS"/>
        </w:rPr>
      </w:pPr>
      <w:r>
        <w:rPr>
          <w:lang w:val="sr-Cyrl-CS"/>
        </w:rPr>
        <w:t>Центар за физикалну рехабилитацију у заједници;</w:t>
      </w:r>
    </w:p>
    <w:p w:rsidR="00E65705" w:rsidRDefault="00E65705" w:rsidP="00E65705">
      <w:pPr>
        <w:widowControl w:val="0"/>
        <w:numPr>
          <w:ilvl w:val="0"/>
          <w:numId w:val="1"/>
        </w:numPr>
        <w:suppressAutoHyphens/>
        <w:jc w:val="both"/>
        <w:rPr>
          <w:lang w:val="sr-Cyrl-CS"/>
        </w:rPr>
      </w:pPr>
      <w:r>
        <w:rPr>
          <w:lang w:val="sr-Cyrl-CS"/>
        </w:rPr>
        <w:t>Центар за заштиту менталног здравља;</w:t>
      </w:r>
    </w:p>
    <w:p w:rsidR="00E65705" w:rsidRDefault="00E65705" w:rsidP="00E65705">
      <w:pPr>
        <w:jc w:val="both"/>
        <w:rPr>
          <w:lang w:val="sr-Cyrl-CS"/>
        </w:rPr>
      </w:pPr>
      <w:r>
        <w:rPr>
          <w:lang w:val="sr-Cyrl-CS"/>
        </w:rPr>
        <w:tab/>
      </w:r>
    </w:p>
    <w:p w:rsidR="00E65705" w:rsidRDefault="00E65705" w:rsidP="00E65705">
      <w:pPr>
        <w:jc w:val="both"/>
        <w:rPr>
          <w:lang w:val="sr-Cyrl-CS"/>
        </w:rPr>
      </w:pPr>
      <w:r>
        <w:rPr>
          <w:lang w:val="sr-Cyrl-CS"/>
        </w:rPr>
        <w:tab/>
        <w:t xml:space="preserve">Дом здравља Бијељина пружа услуге примарног нивоа </w:t>
      </w:r>
      <w:r w:rsidR="00BD3775">
        <w:rPr>
          <w:lang w:val="sr-Cyrl-CS"/>
        </w:rPr>
        <w:t>здравствене заштите за укупно 76.312</w:t>
      </w:r>
      <w:r>
        <w:rPr>
          <w:lang w:val="sr-Cyrl-CS"/>
        </w:rPr>
        <w:t xml:space="preserve"> осигураних лица која су верификована од Фонда здравственог осигурања Републике Српске, а организовао је рад 5</w:t>
      </w:r>
      <w:r w:rsidR="00BD3775">
        <w:rPr>
          <w:lang w:val="sr-Cyrl-CS"/>
        </w:rPr>
        <w:t>5 тимова породичне медицине у 42</w:t>
      </w:r>
      <w:r>
        <w:rPr>
          <w:lang w:val="sr-Cyrl-CS"/>
        </w:rPr>
        <w:t xml:space="preserve"> амбуланти поро</w:t>
      </w:r>
      <w:r w:rsidR="00BD3775">
        <w:rPr>
          <w:lang w:val="sr-Cyrl-CS"/>
        </w:rPr>
        <w:t>дичне медицине на 26</w:t>
      </w:r>
      <w:r>
        <w:rPr>
          <w:lang w:val="sr-Cyrl-CS"/>
        </w:rPr>
        <w:t xml:space="preserve"> различитих локација. Треба истаћи да поред наведеног броја из реда осигураних лица Дом здравља Бијељина пружа услуге и за велики број неосигураних лица са подручја које покрива. Такође, у Дому здравља Бијељина је организовано збрињавање ургентних стања током 24 сата непрекидно.</w:t>
      </w:r>
    </w:p>
    <w:p w:rsidR="00E65705" w:rsidRDefault="00E65705" w:rsidP="00E65705">
      <w:pPr>
        <w:jc w:val="both"/>
        <w:rPr>
          <w:lang w:val="sr-Cyrl-CS"/>
        </w:rPr>
      </w:pPr>
      <w:r>
        <w:rPr>
          <w:lang w:val="sr-Cyrl-CS"/>
        </w:rPr>
        <w:tab/>
        <w:t>Обезбјеђење средстава за финансирање примарне здравствене заштите осигураних лица Дом здравља Бијељина врши уговарањем на годишњем нивоу са Фондом здравственог осигурања Републике Српске. Такође, средства за финансирање здравствених услуга које не финансира Фонд здравственог осигурања Републике Српске, а од инт</w:t>
      </w:r>
      <w:r w:rsidR="00D64B91">
        <w:rPr>
          <w:lang w:val="sr-Cyrl-CS"/>
        </w:rPr>
        <w:t>ереса су за становништво Града Бијељина, обезбјеђују се у б</w:t>
      </w:r>
      <w:r>
        <w:rPr>
          <w:lang w:val="sr-Cyrl-CS"/>
        </w:rPr>
        <w:t>уџету Града Бијељина.</w:t>
      </w:r>
    </w:p>
    <w:p w:rsidR="00E65705" w:rsidRDefault="00E65705" w:rsidP="00E65705">
      <w:pPr>
        <w:jc w:val="both"/>
        <w:rPr>
          <w:lang w:val="sr-Cyrl-CS"/>
        </w:rPr>
      </w:pPr>
      <w:r>
        <w:rPr>
          <w:lang w:val="sr-Cyrl-CS"/>
        </w:rPr>
        <w:tab/>
        <w:t>Квалитет пружања здравствених услуга мјерљив је према Правилнику о праћењу квалитета рада у здравственим установама (''Службени гласник Републике Српске'', број: 74/07), а који је донијело Министарство здравља и социјалне заштите Републике Српске.</w:t>
      </w:r>
      <w:r>
        <w:rPr>
          <w:lang w:val="sr-Cyrl-CS"/>
        </w:rPr>
        <w:tab/>
      </w:r>
    </w:p>
    <w:p w:rsidR="00E65705" w:rsidRDefault="00E65705" w:rsidP="00E65705">
      <w:pPr>
        <w:jc w:val="both"/>
        <w:rPr>
          <w:lang w:val="sr-Cyrl-CS"/>
        </w:rPr>
      </w:pPr>
      <w:r>
        <w:rPr>
          <w:lang w:val="sr-Cyrl-CS"/>
        </w:rPr>
        <w:tab/>
        <w:t>Ова информација садржи дијелове Извјештаја о раду Дома здравља Би</w:t>
      </w:r>
      <w:r w:rsidR="000D6F1D">
        <w:rPr>
          <w:lang w:val="sr-Cyrl-CS"/>
        </w:rPr>
        <w:t>јељина за 2018</w:t>
      </w:r>
      <w:r>
        <w:rPr>
          <w:lang w:val="sr-Cyrl-CS"/>
        </w:rPr>
        <w:t>. годину.</w:t>
      </w:r>
    </w:p>
    <w:p w:rsidR="00E65705" w:rsidRDefault="00E65705" w:rsidP="00E65705">
      <w:pPr>
        <w:jc w:val="both"/>
        <w:rPr>
          <w:lang w:val="sr-Cyrl-CS"/>
        </w:rPr>
      </w:pPr>
    </w:p>
    <w:p w:rsidR="00E65705" w:rsidRDefault="00E65705" w:rsidP="00E65705">
      <w:pPr>
        <w:jc w:val="center"/>
        <w:rPr>
          <w:b/>
          <w:bCs/>
          <w:lang w:val="sr-Cyrl-CS"/>
        </w:rPr>
      </w:pPr>
      <w:r>
        <w:rPr>
          <w:b/>
          <w:bCs/>
          <w:lang w:val="sr-Cyrl-CS"/>
        </w:rPr>
        <w:t>Здравствено стање становништва и превенција најчешћих болести</w:t>
      </w:r>
    </w:p>
    <w:p w:rsidR="00E65705" w:rsidRDefault="00E65705" w:rsidP="00E65705">
      <w:pPr>
        <w:jc w:val="both"/>
        <w:rPr>
          <w:lang w:val="sr-Cyrl-CS"/>
        </w:rPr>
      </w:pPr>
      <w:r>
        <w:rPr>
          <w:lang w:val="sr-Cyrl-CS"/>
        </w:rPr>
        <w:tab/>
      </w:r>
    </w:p>
    <w:p w:rsidR="00E65705" w:rsidRDefault="00E65705" w:rsidP="00E65705">
      <w:pPr>
        <w:jc w:val="both"/>
        <w:rPr>
          <w:lang w:val="sr-Cyrl-CS"/>
        </w:rPr>
      </w:pPr>
      <w:r>
        <w:rPr>
          <w:lang w:val="sr-Cyrl-CS"/>
        </w:rPr>
        <w:tab/>
        <w:t xml:space="preserve">Примарни ниво здравствене заштите и породична медицина као њен основни облик организовања први су контакт појединца са здравствним системом. </w:t>
      </w:r>
      <w:r>
        <w:rPr>
          <w:lang w:val="sr-Cyrl-CS"/>
        </w:rPr>
        <w:lastRenderedPageBreak/>
        <w:t>Таквим приступом и организацијом здравствене заштите добијају се и релевантни показатељи здравственог стања становништва.</w:t>
      </w:r>
    </w:p>
    <w:p w:rsidR="00E65705" w:rsidRDefault="000D6F1D" w:rsidP="00E65705">
      <w:pPr>
        <w:jc w:val="both"/>
        <w:rPr>
          <w:lang w:val="sr-Cyrl-CS"/>
        </w:rPr>
      </w:pPr>
      <w:r>
        <w:rPr>
          <w:lang w:val="sr-Cyrl-CS"/>
        </w:rPr>
        <w:tab/>
        <w:t>Током 2018</w:t>
      </w:r>
      <w:r w:rsidR="00E65705">
        <w:rPr>
          <w:lang w:val="sr-Cyrl-CS"/>
        </w:rPr>
        <w:t xml:space="preserve">. године Дом здравља је континуирано спроводио промоцију здравља путем тимова породичне медицине, како кроз редован рад, тако и кроз медијско представљање здравствених проблема, организовањем округлих столова и едукативних предавања. </w:t>
      </w:r>
    </w:p>
    <w:p w:rsidR="00E65705" w:rsidRDefault="00E65705" w:rsidP="00E65705">
      <w:pPr>
        <w:jc w:val="both"/>
        <w:rPr>
          <w:lang w:val="sr-Cyrl-CS"/>
        </w:rPr>
      </w:pPr>
      <w:r>
        <w:rPr>
          <w:lang w:val="sr-Cyrl-CS"/>
        </w:rPr>
        <w:tab/>
        <w:t>Дом здравља Бијељина је на основу података који су обезбјеђени од Службе породичне медицине утврдио</w:t>
      </w:r>
      <w:r w:rsidR="00AA78F1">
        <w:rPr>
          <w:lang w:val="sr-Cyrl-CS"/>
        </w:rPr>
        <w:t xml:space="preserve"> да су најчешће дијагнозе у 201</w:t>
      </w:r>
      <w:r w:rsidR="00AA78F1">
        <w:rPr>
          <w:lang w:val="sr-Latn-BA"/>
        </w:rPr>
        <w:t>8</w:t>
      </w:r>
      <w:r>
        <w:rPr>
          <w:lang w:val="sr-Cyrl-CS"/>
        </w:rPr>
        <w:t>. години биле следеће:</w:t>
      </w:r>
    </w:p>
    <w:p w:rsidR="00E65705" w:rsidRDefault="00E65705" w:rsidP="00E65705">
      <w:pPr>
        <w:widowControl w:val="0"/>
        <w:numPr>
          <w:ilvl w:val="0"/>
          <w:numId w:val="24"/>
        </w:numPr>
        <w:suppressAutoHyphens/>
      </w:pPr>
      <w:r>
        <w:t>Хипертензија,</w:t>
      </w:r>
    </w:p>
    <w:p w:rsidR="00E65705" w:rsidRDefault="00E65705" w:rsidP="00E65705">
      <w:pPr>
        <w:widowControl w:val="0"/>
        <w:numPr>
          <w:ilvl w:val="0"/>
          <w:numId w:val="24"/>
        </w:numPr>
        <w:suppressAutoHyphens/>
      </w:pPr>
      <w:r>
        <w:t>Хронична срчана инсуфицијенција,</w:t>
      </w:r>
    </w:p>
    <w:p w:rsidR="00E65705" w:rsidRDefault="00E65705" w:rsidP="00E65705">
      <w:pPr>
        <w:widowControl w:val="0"/>
        <w:numPr>
          <w:ilvl w:val="0"/>
          <w:numId w:val="24"/>
        </w:numPr>
        <w:suppressAutoHyphens/>
      </w:pPr>
      <w:r>
        <w:t>Исхемијске болести срца и инфаркт,</w:t>
      </w:r>
    </w:p>
    <w:p w:rsidR="00E65705" w:rsidRDefault="00E65705" w:rsidP="00E65705">
      <w:pPr>
        <w:widowControl w:val="0"/>
        <w:numPr>
          <w:ilvl w:val="0"/>
          <w:numId w:val="24"/>
        </w:numPr>
        <w:suppressAutoHyphens/>
      </w:pPr>
      <w:r>
        <w:t>Исхемијске болести мозга  укључујући и мождани удар,</w:t>
      </w:r>
    </w:p>
    <w:p w:rsidR="00E65705" w:rsidRDefault="00E65705" w:rsidP="00E65705">
      <w:pPr>
        <w:widowControl w:val="0"/>
        <w:numPr>
          <w:ilvl w:val="0"/>
          <w:numId w:val="24"/>
        </w:numPr>
        <w:suppressAutoHyphens/>
      </w:pPr>
      <w:r>
        <w:t>Шећерна болест,</w:t>
      </w:r>
    </w:p>
    <w:p w:rsidR="00E65705" w:rsidRDefault="00E65705" w:rsidP="00E65705">
      <w:pPr>
        <w:widowControl w:val="0"/>
        <w:numPr>
          <w:ilvl w:val="0"/>
          <w:numId w:val="24"/>
        </w:numPr>
        <w:suppressAutoHyphens/>
      </w:pPr>
      <w:r>
        <w:t>Инфекције горњи</w:t>
      </w:r>
      <w:r>
        <w:rPr>
          <w:lang w:val="sr-Cyrl-CS"/>
        </w:rPr>
        <w:t>х</w:t>
      </w:r>
      <w:r>
        <w:t xml:space="preserve"> респираторних путева,</w:t>
      </w:r>
    </w:p>
    <w:p w:rsidR="00E65705" w:rsidRDefault="00E65705" w:rsidP="00E65705">
      <w:pPr>
        <w:widowControl w:val="0"/>
        <w:numPr>
          <w:ilvl w:val="0"/>
          <w:numId w:val="24"/>
        </w:numPr>
        <w:suppressAutoHyphens/>
      </w:pPr>
      <w:r>
        <w:t>Упални бронхитис,</w:t>
      </w:r>
    </w:p>
    <w:p w:rsidR="00E65705" w:rsidRDefault="00E65705" w:rsidP="00E65705">
      <w:pPr>
        <w:widowControl w:val="0"/>
        <w:numPr>
          <w:ilvl w:val="0"/>
          <w:numId w:val="24"/>
        </w:numPr>
        <w:suppressAutoHyphens/>
      </w:pPr>
      <w:r>
        <w:t>Хронична опструктивна болест,</w:t>
      </w:r>
    </w:p>
    <w:p w:rsidR="00E65705" w:rsidRDefault="00E65705" w:rsidP="00E65705">
      <w:pPr>
        <w:widowControl w:val="0"/>
        <w:numPr>
          <w:ilvl w:val="0"/>
          <w:numId w:val="24"/>
        </w:numPr>
        <w:suppressAutoHyphens/>
      </w:pPr>
      <w:r>
        <w:rPr>
          <w:lang w:val="sr-Cyrl-CS"/>
        </w:rPr>
        <w:t>Гастритис и чир желуца</w:t>
      </w:r>
      <w:r>
        <w:t>,</w:t>
      </w:r>
    </w:p>
    <w:p w:rsidR="00E65705" w:rsidRDefault="00E65705" w:rsidP="00E65705">
      <w:pPr>
        <w:widowControl w:val="0"/>
        <w:numPr>
          <w:ilvl w:val="0"/>
          <w:numId w:val="24"/>
        </w:numPr>
        <w:suppressAutoHyphens/>
        <w:rPr>
          <w:lang w:val="sr-Cyrl-CS"/>
        </w:rPr>
      </w:pPr>
      <w:r>
        <w:rPr>
          <w:lang w:val="sr-Cyrl-CS"/>
        </w:rPr>
        <w:t>Обољења коштано-мишићног система,</w:t>
      </w:r>
    </w:p>
    <w:p w:rsidR="000D6F1D" w:rsidRDefault="000D6F1D" w:rsidP="00E65705">
      <w:pPr>
        <w:widowControl w:val="0"/>
        <w:numPr>
          <w:ilvl w:val="0"/>
          <w:numId w:val="24"/>
        </w:numPr>
        <w:suppressAutoHyphens/>
        <w:rPr>
          <w:lang w:val="sr-Cyrl-CS"/>
        </w:rPr>
      </w:pPr>
      <w:r>
        <w:rPr>
          <w:lang w:val="sr-Cyrl-CS"/>
        </w:rPr>
        <w:t>Бенигна хипертрофија простате,</w:t>
      </w:r>
    </w:p>
    <w:p w:rsidR="00E65705" w:rsidRPr="00F53F5C" w:rsidRDefault="00E65705" w:rsidP="00E65705">
      <w:pPr>
        <w:widowControl w:val="0"/>
        <w:numPr>
          <w:ilvl w:val="0"/>
          <w:numId w:val="24"/>
        </w:numPr>
        <w:suppressAutoHyphens/>
        <w:jc w:val="both"/>
      </w:pPr>
      <w:r>
        <w:rPr>
          <w:lang w:val="sr-Cyrl-CS"/>
        </w:rPr>
        <w:t>Остеопороза,</w:t>
      </w:r>
    </w:p>
    <w:p w:rsidR="00E65705" w:rsidRPr="00F53F5C" w:rsidRDefault="00E65705" w:rsidP="00E65705">
      <w:pPr>
        <w:widowControl w:val="0"/>
        <w:numPr>
          <w:ilvl w:val="0"/>
          <w:numId w:val="24"/>
        </w:numPr>
        <w:suppressAutoHyphens/>
        <w:jc w:val="both"/>
      </w:pPr>
      <w:r>
        <w:rPr>
          <w:lang w:val="sr-Cyrl-CS"/>
        </w:rPr>
        <w:t>Холециститис</w:t>
      </w:r>
      <w:r>
        <w:t>,</w:t>
      </w:r>
    </w:p>
    <w:p w:rsidR="00E65705" w:rsidRPr="00F53F5C" w:rsidRDefault="00E65705" w:rsidP="00E65705">
      <w:pPr>
        <w:widowControl w:val="0"/>
        <w:numPr>
          <w:ilvl w:val="0"/>
          <w:numId w:val="24"/>
        </w:numPr>
        <w:suppressAutoHyphens/>
        <w:jc w:val="both"/>
      </w:pPr>
      <w:r>
        <w:rPr>
          <w:lang w:val="sr-Cyrl-CS"/>
        </w:rPr>
        <w:t>Бенигна хипертрофија простате,</w:t>
      </w:r>
    </w:p>
    <w:p w:rsidR="00E65705" w:rsidRPr="00F53F5C" w:rsidRDefault="00E65705" w:rsidP="00E65705">
      <w:pPr>
        <w:widowControl w:val="0"/>
        <w:numPr>
          <w:ilvl w:val="0"/>
          <w:numId w:val="24"/>
        </w:numPr>
        <w:suppressAutoHyphens/>
        <w:jc w:val="both"/>
      </w:pPr>
      <w:r>
        <w:rPr>
          <w:lang w:val="sr-Cyrl-CS"/>
        </w:rPr>
        <w:t>Астма,</w:t>
      </w:r>
    </w:p>
    <w:p w:rsidR="00E65705" w:rsidRPr="00F53F5C" w:rsidRDefault="00E65705" w:rsidP="00E65705">
      <w:pPr>
        <w:widowControl w:val="0"/>
        <w:numPr>
          <w:ilvl w:val="0"/>
          <w:numId w:val="24"/>
        </w:numPr>
        <w:suppressAutoHyphens/>
        <w:jc w:val="both"/>
      </w:pPr>
      <w:r>
        <w:rPr>
          <w:lang w:val="sr-Cyrl-CS"/>
        </w:rPr>
        <w:t>Карциноми (дебело цријево, плућа, дојка),</w:t>
      </w:r>
    </w:p>
    <w:p w:rsidR="00E65705" w:rsidRDefault="00E65705" w:rsidP="00E65705">
      <w:pPr>
        <w:widowControl w:val="0"/>
        <w:numPr>
          <w:ilvl w:val="0"/>
          <w:numId w:val="24"/>
        </w:numPr>
        <w:suppressAutoHyphens/>
        <w:jc w:val="both"/>
      </w:pPr>
      <w:r>
        <w:rPr>
          <w:lang w:val="sr-Cyrl-CS"/>
        </w:rPr>
        <w:t>Катаракта и глауком</w:t>
      </w:r>
      <w:r>
        <w:t>.</w:t>
      </w:r>
    </w:p>
    <w:p w:rsidR="00E65705" w:rsidRDefault="00E65705" w:rsidP="00E65705"/>
    <w:p w:rsidR="00E65705" w:rsidRDefault="00E65705" w:rsidP="00E65705">
      <w:pPr>
        <w:jc w:val="both"/>
        <w:rPr>
          <w:lang w:val="sr-Cyrl-CS"/>
        </w:rPr>
      </w:pPr>
      <w:r>
        <w:tab/>
      </w:r>
      <w:r w:rsidR="00D64B91">
        <w:rPr>
          <w:lang w:val="sr-Cyrl-CS"/>
        </w:rPr>
        <w:t>На подручју Г</w:t>
      </w:r>
      <w:r>
        <w:rPr>
          <w:lang w:val="sr-Cyrl-CS"/>
        </w:rPr>
        <w:t>рада Бијељина током 201</w:t>
      </w:r>
      <w:r w:rsidR="00276680">
        <w:rPr>
          <w:lang w:val="bs-Cyrl-BA"/>
        </w:rPr>
        <w:t>7</w:t>
      </w:r>
      <w:r>
        <w:rPr>
          <w:lang w:val="sr-Cyrl-CS"/>
        </w:rPr>
        <w:t xml:space="preserve">. године најчешће дијагностиковани карциноми су: карцином грлића материце, карцином дојке, карцином дебелог цријева и карцином простате. У складу с тим Дом здравља Бијељина предузео је превентивне мјере тако што је организовао низ превентивних активности, и то: </w:t>
      </w:r>
    </w:p>
    <w:p w:rsidR="000D6F1D" w:rsidRDefault="000D6F1D" w:rsidP="00E65705">
      <w:pPr>
        <w:jc w:val="both"/>
        <w:rPr>
          <w:lang w:val="sr-Cyrl-CS"/>
        </w:rPr>
      </w:pPr>
    </w:p>
    <w:p w:rsidR="00276D76" w:rsidRDefault="000D6F1D" w:rsidP="000D6F1D">
      <w:pPr>
        <w:widowControl w:val="0"/>
        <w:suppressAutoHyphens/>
        <w:ind w:left="360"/>
        <w:jc w:val="both"/>
        <w:rPr>
          <w:lang w:val="sr-Cyrl-CS"/>
        </w:rPr>
      </w:pPr>
      <w:r>
        <w:rPr>
          <w:lang w:val="sr-Cyrl-CS"/>
        </w:rPr>
        <w:t>-</w:t>
      </w:r>
      <w:r>
        <w:rPr>
          <w:lang w:val="sr-Cyrl-CS"/>
        </w:rPr>
        <w:tab/>
      </w:r>
      <w:r w:rsidR="00E65705" w:rsidRPr="00D64B91">
        <w:rPr>
          <w:lang w:val="sr-Cyrl-CS"/>
        </w:rPr>
        <w:t xml:space="preserve">Гинеколошким прегледима по методу Папаниколау обухваћена је од </w:t>
      </w:r>
      <w:r w:rsidR="00276680" w:rsidRPr="00D64B91">
        <w:rPr>
          <w:lang w:val="bs-Cyrl-BA"/>
        </w:rPr>
        <w:t>4</w:t>
      </w:r>
      <w:r w:rsidR="00276680">
        <w:t>.</w:t>
      </w:r>
      <w:r>
        <w:rPr>
          <w:lang w:val="bs-Cyrl-BA"/>
        </w:rPr>
        <w:t>052</w:t>
      </w:r>
      <w:r>
        <w:rPr>
          <w:lang w:val="sr-Cyrl-CS"/>
        </w:rPr>
        <w:t xml:space="preserve"> жена</w:t>
      </w:r>
      <w:r w:rsidR="00E65705" w:rsidRPr="00D64B91">
        <w:rPr>
          <w:lang w:val="sr-Cyrl-CS"/>
        </w:rPr>
        <w:t>. Значај ових прегледа огледа се у томе што се правовременим тестирањем открив</w:t>
      </w:r>
      <w:r>
        <w:rPr>
          <w:lang w:val="sr-Cyrl-CS"/>
        </w:rPr>
        <w:t>ају малигна гинеколошка обољења;</w:t>
      </w:r>
    </w:p>
    <w:p w:rsidR="00D64B91" w:rsidRDefault="00E65705" w:rsidP="000D6F1D">
      <w:pPr>
        <w:widowControl w:val="0"/>
        <w:suppressAutoHyphens/>
        <w:ind w:left="360"/>
        <w:jc w:val="both"/>
        <w:rPr>
          <w:lang w:val="sr-Cyrl-CS"/>
        </w:rPr>
      </w:pPr>
      <w:r w:rsidRPr="00D64B91">
        <w:rPr>
          <w:lang w:val="sr-Cyrl-CS"/>
        </w:rPr>
        <w:t xml:space="preserve"> </w:t>
      </w:r>
    </w:p>
    <w:p w:rsidR="00E65705" w:rsidRDefault="000D6F1D" w:rsidP="000D6F1D">
      <w:pPr>
        <w:widowControl w:val="0"/>
        <w:suppressAutoHyphens/>
        <w:ind w:left="360"/>
        <w:jc w:val="both"/>
        <w:rPr>
          <w:lang w:val="sr-Cyrl-CS"/>
        </w:rPr>
      </w:pPr>
      <w:r>
        <w:rPr>
          <w:lang w:val="sr-Cyrl-CS"/>
        </w:rPr>
        <w:t>-</w:t>
      </w:r>
      <w:r>
        <w:rPr>
          <w:lang w:val="sr-Cyrl-CS"/>
        </w:rPr>
        <w:tab/>
      </w:r>
      <w:r w:rsidR="00E65705" w:rsidRPr="00D64B91">
        <w:rPr>
          <w:lang w:val="sr-Cyrl-CS"/>
        </w:rPr>
        <w:t>Превентивни прегледи су спровођени  и када је ријеч о раном откривању малигних обољења (карцинома дебелог цријева, карцинома простате)</w:t>
      </w:r>
      <w:r w:rsidR="00276D76">
        <w:rPr>
          <w:lang w:val="sr-Cyrl-CS"/>
        </w:rPr>
        <w:t>, гдје је обухваћења популација предвиђена Програмом превенције малигних болести;</w:t>
      </w:r>
    </w:p>
    <w:p w:rsidR="00276D76" w:rsidRDefault="00276D76" w:rsidP="000D6F1D">
      <w:pPr>
        <w:widowControl w:val="0"/>
        <w:suppressAutoHyphens/>
        <w:ind w:left="360"/>
        <w:jc w:val="both"/>
        <w:rPr>
          <w:lang w:val="sr-Cyrl-CS"/>
        </w:rPr>
      </w:pPr>
    </w:p>
    <w:p w:rsidR="00276D76" w:rsidRPr="00D64B91" w:rsidRDefault="00276D76" w:rsidP="000D6F1D">
      <w:pPr>
        <w:widowControl w:val="0"/>
        <w:suppressAutoHyphens/>
        <w:ind w:left="360"/>
        <w:jc w:val="both"/>
        <w:rPr>
          <w:lang w:val="sr-Cyrl-CS"/>
        </w:rPr>
      </w:pPr>
      <w:r>
        <w:rPr>
          <w:lang w:val="sr-Cyrl-CS"/>
        </w:rPr>
        <w:t>-</w:t>
      </w:r>
      <w:r>
        <w:rPr>
          <w:lang w:val="sr-Cyrl-CS"/>
        </w:rPr>
        <w:tab/>
        <w:t>Обављени су и мамографски прегледи код жена (како стацијонарним тако и мобилним мамографом).</w:t>
      </w:r>
    </w:p>
    <w:p w:rsidR="00E65705" w:rsidRDefault="00E65705" w:rsidP="00E65705">
      <w:pPr>
        <w:jc w:val="both"/>
        <w:rPr>
          <w:lang w:val="sr-Cyrl-CS"/>
        </w:rPr>
      </w:pPr>
    </w:p>
    <w:p w:rsidR="00E65705" w:rsidRDefault="00E65705" w:rsidP="00E65705">
      <w:pPr>
        <w:ind w:hanging="360"/>
        <w:jc w:val="both"/>
        <w:rPr>
          <w:lang w:val="sr-Cyrl-CS"/>
        </w:rPr>
      </w:pPr>
      <w:r>
        <w:rPr>
          <w:lang w:val="sr-Cyrl-CS"/>
        </w:rPr>
        <w:t xml:space="preserve"> </w:t>
      </w:r>
      <w:r>
        <w:rPr>
          <w:lang w:val="sr-Cyrl-CS"/>
        </w:rPr>
        <w:tab/>
      </w:r>
      <w:r>
        <w:rPr>
          <w:lang w:val="sr-Cyrl-CS"/>
        </w:rPr>
        <w:tab/>
        <w:t>У склопу Програма превентивне здравствене заштите и развојних националних пројеката, континуирано се спроводи:</w:t>
      </w:r>
    </w:p>
    <w:p w:rsidR="00E65705" w:rsidRDefault="00E65705" w:rsidP="00E65705">
      <w:pPr>
        <w:ind w:hanging="360"/>
        <w:jc w:val="both"/>
        <w:rPr>
          <w:lang w:val="sr-Cyrl-CS"/>
        </w:rPr>
      </w:pPr>
      <w:r>
        <w:rPr>
          <w:lang w:val="sr-Cyrl-CS"/>
        </w:rPr>
        <w:t xml:space="preserve"> </w:t>
      </w:r>
      <w:r>
        <w:rPr>
          <w:lang w:val="sr-Cyrl-CS"/>
        </w:rPr>
        <w:tab/>
        <w:t>- Превенција масовних незаразних обољења у оквиру породичне мецине;</w:t>
      </w:r>
    </w:p>
    <w:p w:rsidR="00E65705" w:rsidRDefault="00E65705" w:rsidP="00E65705">
      <w:pPr>
        <w:ind w:hanging="360"/>
        <w:jc w:val="both"/>
        <w:rPr>
          <w:lang w:val="sr-Cyrl-CS"/>
        </w:rPr>
      </w:pPr>
      <w:r>
        <w:rPr>
          <w:lang w:val="sr-Cyrl-CS"/>
        </w:rPr>
        <w:lastRenderedPageBreak/>
        <w:t xml:space="preserve"> </w:t>
      </w:r>
      <w:r>
        <w:rPr>
          <w:lang w:val="sr-Cyrl-CS"/>
        </w:rPr>
        <w:tab/>
      </w:r>
    </w:p>
    <w:p w:rsidR="00E65705" w:rsidRDefault="00E65705" w:rsidP="00E65705">
      <w:pPr>
        <w:ind w:hanging="360"/>
        <w:jc w:val="both"/>
        <w:rPr>
          <w:lang w:val="sr-Cyrl-CS"/>
        </w:rPr>
      </w:pPr>
      <w:r>
        <w:rPr>
          <w:lang w:val="sr-Cyrl-CS"/>
        </w:rPr>
        <w:t xml:space="preserve"> </w:t>
      </w:r>
      <w:r>
        <w:rPr>
          <w:lang w:val="sr-Cyrl-CS"/>
        </w:rPr>
        <w:tab/>
        <w:t>- Превенција у оквиру здравствене заштите предшколске и школске дјеце;</w:t>
      </w:r>
    </w:p>
    <w:p w:rsidR="00E65705" w:rsidRDefault="00E65705" w:rsidP="00E65705">
      <w:pPr>
        <w:ind w:hanging="360"/>
        <w:jc w:val="both"/>
        <w:rPr>
          <w:lang w:val="sr-Cyrl-CS"/>
        </w:rPr>
      </w:pPr>
      <w:r>
        <w:rPr>
          <w:lang w:val="sr-Cyrl-CS"/>
        </w:rPr>
        <w:t xml:space="preserve"> </w:t>
      </w:r>
      <w:r>
        <w:rPr>
          <w:lang w:val="sr-Cyrl-CS"/>
        </w:rPr>
        <w:tab/>
        <w:t>- Превенција у оквиру здравствене заштите жена;</w:t>
      </w:r>
    </w:p>
    <w:p w:rsidR="00E65705" w:rsidRDefault="00E65705" w:rsidP="00E65705">
      <w:pPr>
        <w:ind w:hanging="360"/>
        <w:jc w:val="both"/>
        <w:rPr>
          <w:lang w:val="sr-Cyrl-CS"/>
        </w:rPr>
      </w:pPr>
      <w:r>
        <w:rPr>
          <w:lang w:val="sr-Cyrl-CS"/>
        </w:rPr>
        <w:t xml:space="preserve"> </w:t>
      </w:r>
      <w:r>
        <w:rPr>
          <w:lang w:val="sr-Cyrl-CS"/>
        </w:rPr>
        <w:tab/>
        <w:t>- Превенција у стоматологији;</w:t>
      </w:r>
    </w:p>
    <w:p w:rsidR="00E65705" w:rsidRDefault="00E65705" w:rsidP="00E65705">
      <w:pPr>
        <w:ind w:hanging="360"/>
        <w:jc w:val="both"/>
        <w:rPr>
          <w:lang w:val="sr-Cyrl-CS"/>
        </w:rPr>
      </w:pPr>
      <w:r>
        <w:rPr>
          <w:lang w:val="sr-Cyrl-CS"/>
        </w:rPr>
        <w:t xml:space="preserve"> </w:t>
      </w:r>
      <w:r>
        <w:rPr>
          <w:lang w:val="sr-Cyrl-CS"/>
        </w:rPr>
        <w:tab/>
        <w:t xml:space="preserve">- Превенција менталних обољења младих и одраслих у оквиру Центра за заштиту </w:t>
      </w:r>
      <w:r>
        <w:rPr>
          <w:lang w:val="sr-Cyrl-CS"/>
        </w:rPr>
        <w:tab/>
        <w:t xml:space="preserve">  менталног здравља;</w:t>
      </w:r>
    </w:p>
    <w:p w:rsidR="00E65705" w:rsidRDefault="00E65705" w:rsidP="00E65705">
      <w:pPr>
        <w:ind w:hanging="360"/>
        <w:jc w:val="both"/>
        <w:rPr>
          <w:lang w:val="sr-Cyrl-CS"/>
        </w:rPr>
      </w:pPr>
      <w:r>
        <w:rPr>
          <w:lang w:val="sr-Cyrl-CS"/>
        </w:rPr>
        <w:t xml:space="preserve"> </w:t>
      </w:r>
      <w:r>
        <w:rPr>
          <w:lang w:val="sr-Cyrl-CS"/>
        </w:rPr>
        <w:tab/>
        <w:t>- Превенција заразних болести у оквиру Хигијенско-епидемиолошке службе.</w:t>
      </w:r>
    </w:p>
    <w:p w:rsidR="00E65705" w:rsidRDefault="00E65705" w:rsidP="00E65705">
      <w:pPr>
        <w:ind w:hanging="360"/>
        <w:jc w:val="both"/>
        <w:rPr>
          <w:lang w:val="sr-Cyrl-CS"/>
        </w:rPr>
      </w:pPr>
      <w:r>
        <w:rPr>
          <w:lang w:val="sr-Cyrl-CS"/>
        </w:rPr>
        <w:tab/>
      </w:r>
    </w:p>
    <w:p w:rsidR="00E65705" w:rsidRDefault="00E65705" w:rsidP="00E65705">
      <w:pPr>
        <w:ind w:hanging="360"/>
        <w:jc w:val="both"/>
        <w:rPr>
          <w:lang w:val="sr-Cyrl-CS"/>
        </w:rPr>
      </w:pPr>
      <w:r>
        <w:rPr>
          <w:lang w:val="sr-Cyrl-CS"/>
        </w:rPr>
        <w:tab/>
      </w:r>
      <w:r>
        <w:rPr>
          <w:lang w:val="sr-Cyrl-CS"/>
        </w:rPr>
        <w:tab/>
      </w:r>
      <w:r>
        <w:rPr>
          <w:b/>
          <w:bCs/>
          <w:lang w:val="sr-Cyrl-CS"/>
        </w:rPr>
        <w:t>Превенција масовних незаразних обољења</w:t>
      </w:r>
      <w:r>
        <w:rPr>
          <w:lang w:val="sr-Cyrl-CS"/>
        </w:rPr>
        <w:t xml:space="preserve">  је активност коју спроводе тимови породичне медицине, а реализује се редовним радом као и током једнодневних акција више пута годишње, при чему се организују пунктови на подручју Града Бијељина, а који су доступни цјелокупном становништву. Услуге које су се пружале у оквиру извршених превентивних прегледа и раног откривања масовних незаразних болести </w:t>
      </w:r>
      <w:r w:rsidR="001A244F">
        <w:rPr>
          <w:lang w:val="sr-Cyrl-CS"/>
        </w:rPr>
        <w:t>а које су углавном организоване у оквиру обиљежавања „Свјетског дана здравља“, „Дана срца“, „Дијабетолошких дана“, „Европског дана борбе против меланома“, „Дани сестринства“, „Дани породичне медицине“ су:</w:t>
      </w:r>
      <w:r>
        <w:rPr>
          <w:lang w:val="sr-Cyrl-CS"/>
        </w:rPr>
        <w:tab/>
      </w:r>
    </w:p>
    <w:p w:rsidR="00E65705" w:rsidRDefault="00E65705" w:rsidP="00E65705">
      <w:pPr>
        <w:ind w:hanging="360"/>
        <w:jc w:val="both"/>
        <w:rPr>
          <w:lang w:val="sr-Cyrl-CS"/>
        </w:rPr>
      </w:pPr>
      <w:r>
        <w:rPr>
          <w:lang w:val="sr-Cyrl-CS"/>
        </w:rPr>
        <w:t xml:space="preserve"> </w:t>
      </w:r>
      <w:r>
        <w:rPr>
          <w:lang w:val="sr-Cyrl-CS"/>
        </w:rPr>
        <w:tab/>
        <w:t>- мјерење крвног притиска,</w:t>
      </w:r>
    </w:p>
    <w:p w:rsidR="00E65705" w:rsidRDefault="00BD79E8" w:rsidP="00E65705">
      <w:pPr>
        <w:ind w:hanging="360"/>
        <w:jc w:val="both"/>
        <w:rPr>
          <w:lang w:val="sr-Cyrl-CS"/>
        </w:rPr>
      </w:pPr>
      <w:r>
        <w:rPr>
          <w:lang w:val="sr-Cyrl-CS"/>
        </w:rPr>
        <w:t xml:space="preserve"> </w:t>
      </w:r>
      <w:r>
        <w:rPr>
          <w:lang w:val="sr-Cyrl-CS"/>
        </w:rPr>
        <w:tab/>
        <w:t>- одређивање нивоа</w:t>
      </w:r>
      <w:r w:rsidR="00E65705">
        <w:rPr>
          <w:lang w:val="sr-Cyrl-CS"/>
        </w:rPr>
        <w:t xml:space="preserve"> шећера у крви,</w:t>
      </w:r>
    </w:p>
    <w:p w:rsidR="00E65705" w:rsidRDefault="00E65705" w:rsidP="00E65705">
      <w:pPr>
        <w:ind w:hanging="360"/>
        <w:jc w:val="both"/>
        <w:rPr>
          <w:lang w:val="sr-Cyrl-CS"/>
        </w:rPr>
      </w:pPr>
      <w:r>
        <w:rPr>
          <w:lang w:val="sr-Cyrl-CS"/>
        </w:rPr>
        <w:t xml:space="preserve"> </w:t>
      </w:r>
      <w:r>
        <w:rPr>
          <w:lang w:val="sr-Cyrl-CS"/>
        </w:rPr>
        <w:tab/>
        <w:t xml:space="preserve">- </w:t>
      </w:r>
      <w:r w:rsidR="00276D76">
        <w:rPr>
          <w:lang w:val="sr-Cyrl-CS"/>
        </w:rPr>
        <w:t>савјети о превенцији фактора ризика</w:t>
      </w:r>
      <w:r>
        <w:rPr>
          <w:lang w:val="sr-Cyrl-CS"/>
        </w:rPr>
        <w:t>,</w:t>
      </w:r>
    </w:p>
    <w:p w:rsidR="00E65705" w:rsidRDefault="00E65705" w:rsidP="00E65705">
      <w:pPr>
        <w:ind w:hanging="360"/>
        <w:jc w:val="both"/>
        <w:rPr>
          <w:lang w:val="sr-Cyrl-CS"/>
        </w:rPr>
      </w:pPr>
      <w:r>
        <w:rPr>
          <w:lang w:val="sr-Cyrl-CS"/>
        </w:rPr>
        <w:tab/>
        <w:t xml:space="preserve">- </w:t>
      </w:r>
      <w:r w:rsidR="00276D76">
        <w:rPr>
          <w:lang w:val="sr-Cyrl-CS"/>
        </w:rPr>
        <w:t>одређивање нивоа холестерола у крви</w:t>
      </w:r>
      <w:r>
        <w:rPr>
          <w:lang w:val="sr-Cyrl-CS"/>
        </w:rPr>
        <w:t>,</w:t>
      </w:r>
    </w:p>
    <w:p w:rsidR="00E65705" w:rsidRDefault="001A244F" w:rsidP="00BD79E8">
      <w:pPr>
        <w:ind w:hanging="360"/>
        <w:rPr>
          <w:lang w:val="sr-Cyrl-CS"/>
        </w:rPr>
      </w:pPr>
      <w:r>
        <w:rPr>
          <w:lang w:val="sr-Cyrl-CS"/>
        </w:rPr>
        <w:t xml:space="preserve"> </w:t>
      </w:r>
      <w:r>
        <w:rPr>
          <w:lang w:val="sr-Cyrl-CS"/>
        </w:rPr>
        <w:tab/>
        <w:t xml:space="preserve">- </w:t>
      </w:r>
      <w:r w:rsidR="00276D76">
        <w:rPr>
          <w:lang w:val="sr-Cyrl-CS"/>
        </w:rPr>
        <w:t>откривање и редукција гојазности</w:t>
      </w:r>
      <w:r w:rsidR="00BD79E8">
        <w:rPr>
          <w:lang w:val="sr-Cyrl-CS"/>
        </w:rPr>
        <w:t>,</w:t>
      </w:r>
    </w:p>
    <w:p w:rsidR="00E65705" w:rsidRDefault="00E65705" w:rsidP="00E65705">
      <w:pPr>
        <w:ind w:hanging="360"/>
        <w:jc w:val="both"/>
        <w:rPr>
          <w:lang w:val="sr-Cyrl-CS"/>
        </w:rPr>
      </w:pPr>
      <w:r>
        <w:rPr>
          <w:lang w:val="sr-Cyrl-CS"/>
        </w:rPr>
        <w:t xml:space="preserve"> </w:t>
      </w:r>
      <w:r>
        <w:rPr>
          <w:lang w:val="sr-Cyrl-CS"/>
        </w:rPr>
        <w:tab/>
        <w:t>- одвикавање од пушења.</w:t>
      </w:r>
    </w:p>
    <w:p w:rsidR="00E65705" w:rsidRDefault="00E65705" w:rsidP="00E65705">
      <w:pPr>
        <w:ind w:hanging="360"/>
        <w:jc w:val="both"/>
        <w:rPr>
          <w:lang w:val="sr-Cyrl-CS"/>
        </w:rPr>
      </w:pPr>
      <w:r>
        <w:tab/>
      </w:r>
      <w:r>
        <w:tab/>
      </w:r>
    </w:p>
    <w:p w:rsidR="00E65705" w:rsidRPr="00BD79E8" w:rsidRDefault="00E65705" w:rsidP="00E65705">
      <w:pPr>
        <w:ind w:hanging="360"/>
        <w:jc w:val="both"/>
        <w:rPr>
          <w:lang w:val="bs-Cyrl-BA"/>
        </w:rPr>
      </w:pPr>
      <w:r>
        <w:rPr>
          <w:lang w:val="sr-Cyrl-CS"/>
        </w:rPr>
        <w:tab/>
      </w:r>
      <w:r>
        <w:rPr>
          <w:lang w:val="sr-Cyrl-CS"/>
        </w:rPr>
        <w:tab/>
      </w:r>
      <w:r w:rsidR="00276D76">
        <w:rPr>
          <w:lang w:val="bs-Cyrl-BA"/>
        </w:rPr>
        <w:t>У току 2018</w:t>
      </w:r>
      <w:r w:rsidR="00BD79E8">
        <w:rPr>
          <w:lang w:val="bs-Cyrl-BA"/>
        </w:rPr>
        <w:t xml:space="preserve">. године одржано је </w:t>
      </w:r>
      <w:r w:rsidR="00276D76">
        <w:rPr>
          <w:lang w:val="bs-Cyrl-BA"/>
        </w:rPr>
        <w:t>седам</w:t>
      </w:r>
      <w:r w:rsidR="00BD79E8">
        <w:rPr>
          <w:lang w:val="bs-Cyrl-BA"/>
        </w:rPr>
        <w:t xml:space="preserve"> </w:t>
      </w:r>
      <w:r w:rsidR="00276D76">
        <w:rPr>
          <w:lang w:val="bs-Cyrl-BA"/>
        </w:rPr>
        <w:t>предавања (рад у великој групи)</w:t>
      </w:r>
      <w:r w:rsidR="00BD79E8">
        <w:rPr>
          <w:lang w:val="bs-Cyrl-BA"/>
        </w:rPr>
        <w:t xml:space="preserve"> код особа обољелих од шећерних болести, при чему су присутни едуковани о спречавању акутних и хроничних компликација. </w:t>
      </w:r>
      <w:r w:rsidR="00136156">
        <w:rPr>
          <w:lang w:val="bs-Cyrl-BA"/>
        </w:rPr>
        <w:t>Наведеним едукацијама присуствовало је 415 дијабетичара, док је 1.070 особа превентивно прегледано на терену</w:t>
      </w:r>
      <w:r w:rsidR="00BD79E8">
        <w:rPr>
          <w:lang w:val="bs-Cyrl-BA"/>
        </w:rPr>
        <w:t xml:space="preserve">. </w:t>
      </w:r>
    </w:p>
    <w:p w:rsidR="00E65705" w:rsidRDefault="00E65705" w:rsidP="00E65705">
      <w:pPr>
        <w:ind w:hanging="360"/>
        <w:jc w:val="both"/>
        <w:rPr>
          <w:lang w:val="sr-Cyrl-CS"/>
        </w:rPr>
      </w:pPr>
      <w:r>
        <w:rPr>
          <w:lang w:val="sr-Cyrl-CS"/>
        </w:rPr>
        <w:t xml:space="preserve"> </w:t>
      </w:r>
      <w:r>
        <w:rPr>
          <w:lang w:val="sr-Cyrl-CS"/>
        </w:rPr>
        <w:tab/>
      </w:r>
    </w:p>
    <w:p w:rsidR="00E65705" w:rsidRDefault="00E65705" w:rsidP="00E65705">
      <w:pPr>
        <w:ind w:hanging="360"/>
        <w:jc w:val="both"/>
        <w:rPr>
          <w:lang w:val="sr-Cyrl-CS"/>
        </w:rPr>
      </w:pPr>
      <w:r>
        <w:rPr>
          <w:lang w:val="sr-Cyrl-CS"/>
        </w:rPr>
        <w:t xml:space="preserve"> </w:t>
      </w:r>
      <w:r>
        <w:rPr>
          <w:lang w:val="sr-Cyrl-CS"/>
        </w:rPr>
        <w:tab/>
      </w:r>
      <w:r>
        <w:rPr>
          <w:lang w:val="sr-Cyrl-CS"/>
        </w:rPr>
        <w:tab/>
      </w:r>
      <w:r>
        <w:rPr>
          <w:b/>
          <w:bCs/>
          <w:lang w:val="sr-Cyrl-CS"/>
        </w:rPr>
        <w:t>Превенција у оквиру здравствене заштите школске и предшколске дјеце</w:t>
      </w:r>
      <w:r>
        <w:rPr>
          <w:lang w:val="sr-Cyrl-CS"/>
        </w:rPr>
        <w:t xml:space="preserve"> спроводи се током редовних систематских прегледа у школама, вртићима и другим установама, као и у савјетовалишту Дома здравља Бијељина. Такође, превентивни прегледи, у оквиру здравствене заштите дјеце континуирано се врше прили</w:t>
      </w:r>
      <w:r w:rsidR="00BD79E8">
        <w:rPr>
          <w:lang w:val="sr-Cyrl-CS"/>
        </w:rPr>
        <w:t>ком уписа дјеце у школе (око 1.</w:t>
      </w:r>
      <w:r w:rsidR="00136156">
        <w:rPr>
          <w:lang w:val="sr-Cyrl-CS"/>
        </w:rPr>
        <w:t>0</w:t>
      </w:r>
      <w:r>
        <w:rPr>
          <w:lang w:val="sr-Cyrl-CS"/>
        </w:rPr>
        <w:t>00 прегледа годишње). Превентивним преглед</w:t>
      </w:r>
      <w:r w:rsidR="00136156">
        <w:rPr>
          <w:lang w:val="sr-Cyrl-CS"/>
        </w:rPr>
        <w:t>има обухваћено је укупно око 6.800 дјеце у 2018</w:t>
      </w:r>
      <w:r>
        <w:rPr>
          <w:lang w:val="sr-Cyrl-CS"/>
        </w:rPr>
        <w:t>. години. Приликом прегледа утврђује се раст и развој дјетета, обољења мишићног и коштаног система, обољења срца, поремећ</w:t>
      </w:r>
      <w:r w:rsidR="00BD79E8">
        <w:rPr>
          <w:lang w:val="sr-Cyrl-CS"/>
        </w:rPr>
        <w:t xml:space="preserve">ај </w:t>
      </w:r>
      <w:r w:rsidR="00136156">
        <w:rPr>
          <w:lang w:val="sr-Cyrl-CS"/>
        </w:rPr>
        <w:t>метаболизма и сл. У току 2018. године прегледано је 21.177</w:t>
      </w:r>
      <w:r w:rsidR="00BD79E8">
        <w:rPr>
          <w:lang w:val="sr-Cyrl-CS"/>
        </w:rPr>
        <w:t xml:space="preserve"> дијете и урађено је 1.</w:t>
      </w:r>
      <w:r w:rsidR="00136156">
        <w:rPr>
          <w:lang w:val="sr-Cyrl-CS"/>
        </w:rPr>
        <w:t>077</w:t>
      </w:r>
      <w:r w:rsidR="00BD79E8">
        <w:rPr>
          <w:lang w:val="sr-Cyrl-CS"/>
        </w:rPr>
        <w:t xml:space="preserve"> интервенције</w:t>
      </w:r>
      <w:r>
        <w:rPr>
          <w:lang w:val="sr-Cyrl-CS"/>
        </w:rPr>
        <w:t xml:space="preserve"> (обрада пупка, и.м. давање ињекција, ЕКГ, инхалације и антропометријска мјерења). </w:t>
      </w:r>
    </w:p>
    <w:p w:rsidR="00E65705" w:rsidRDefault="00E65705" w:rsidP="00E65705">
      <w:pPr>
        <w:ind w:hanging="360"/>
        <w:jc w:val="both"/>
        <w:rPr>
          <w:lang w:val="sr-Cyrl-CS"/>
        </w:rPr>
      </w:pPr>
      <w:r>
        <w:rPr>
          <w:lang w:val="sr-Cyrl-CS"/>
        </w:rPr>
        <w:tab/>
      </w:r>
    </w:p>
    <w:p w:rsidR="00E65705" w:rsidRDefault="00E65705" w:rsidP="00255F40">
      <w:pPr>
        <w:ind w:hanging="360"/>
        <w:jc w:val="both"/>
        <w:rPr>
          <w:lang w:val="sr-Cyrl-CS"/>
        </w:rPr>
      </w:pPr>
      <w:r>
        <w:rPr>
          <w:lang w:val="sr-Cyrl-CS"/>
        </w:rPr>
        <w:tab/>
      </w:r>
      <w:r>
        <w:rPr>
          <w:lang w:val="sr-Cyrl-CS"/>
        </w:rPr>
        <w:tab/>
        <w:t xml:space="preserve">У оквиру </w:t>
      </w:r>
      <w:r>
        <w:rPr>
          <w:b/>
          <w:bCs/>
          <w:lang w:val="sr-Cyrl-CS"/>
        </w:rPr>
        <w:t xml:space="preserve">Амбуланте за специјалистичке консултације из гинекологије </w:t>
      </w:r>
      <w:r>
        <w:rPr>
          <w:lang w:val="sr-Cyrl-CS"/>
        </w:rPr>
        <w:t>ради кабинет за ултразвучну дијагностику за дијагностиковање гинеколо</w:t>
      </w:r>
      <w:r w:rsidR="00136156">
        <w:rPr>
          <w:lang w:val="sr-Cyrl-CS"/>
        </w:rPr>
        <w:t>шких обољења и дојке. Током 2018</w:t>
      </w:r>
      <w:r>
        <w:rPr>
          <w:lang w:val="sr-Cyrl-CS"/>
        </w:rPr>
        <w:t xml:space="preserve">. године радили су се колпоскопски и цитодијагностички прегледи који имају за циљ рано откривање карцинома у гинекологији. </w:t>
      </w:r>
      <w:r w:rsidR="00BD79E8">
        <w:rPr>
          <w:lang w:val="sr-Cyrl-CS"/>
        </w:rPr>
        <w:t xml:space="preserve">У оквиру пројекта „Брига о младима“ </w:t>
      </w:r>
      <w:r w:rsidR="00136156">
        <w:rPr>
          <w:lang w:val="sr-Cyrl-CS"/>
        </w:rPr>
        <w:t>у току 2018</w:t>
      </w:r>
      <w:r w:rsidR="00BD79E8">
        <w:rPr>
          <w:lang w:val="sr-Cyrl-CS"/>
        </w:rPr>
        <w:t xml:space="preserve">. </w:t>
      </w:r>
      <w:r w:rsidR="00255F40">
        <w:rPr>
          <w:lang w:val="sr-Cyrl-CS"/>
        </w:rPr>
        <w:t>г</w:t>
      </w:r>
      <w:r w:rsidR="00BD79E8">
        <w:rPr>
          <w:lang w:val="sr-Cyrl-CS"/>
        </w:rPr>
        <w:t>одине</w:t>
      </w:r>
      <w:r w:rsidR="00255F40">
        <w:rPr>
          <w:lang w:val="sr-Cyrl-CS"/>
        </w:rPr>
        <w:t xml:space="preserve"> одржавана </w:t>
      </w:r>
      <w:r w:rsidR="00255F40">
        <w:rPr>
          <w:lang w:val="sr-Cyrl-CS"/>
        </w:rPr>
        <w:lastRenderedPageBreak/>
        <w:t xml:space="preserve">су предавања од стране доктора, специјалисте гинекологије и акушерства у основним школама на подручју Града Бијељина. </w:t>
      </w:r>
    </w:p>
    <w:p w:rsidR="00E65705" w:rsidRDefault="00255F40" w:rsidP="00255F40">
      <w:pPr>
        <w:ind w:hanging="360"/>
        <w:rPr>
          <w:lang w:val="sr-Cyrl-CS"/>
        </w:rPr>
      </w:pPr>
      <w:r>
        <w:rPr>
          <w:lang w:val="sr-Cyrl-CS"/>
        </w:rPr>
        <w:br/>
      </w:r>
      <w:r w:rsidR="00E65705">
        <w:rPr>
          <w:b/>
          <w:bCs/>
          <w:lang w:val="sr-Cyrl-CS"/>
        </w:rPr>
        <w:t xml:space="preserve">Превенција у оквиру стоматолошке здравствене заштите </w:t>
      </w:r>
      <w:r w:rsidR="00E65705">
        <w:rPr>
          <w:lang w:val="sr-Cyrl-CS"/>
        </w:rPr>
        <w:t>подразумјева:</w:t>
      </w:r>
    </w:p>
    <w:p w:rsidR="00E65705" w:rsidRDefault="00255F40" w:rsidP="00255F40">
      <w:pPr>
        <w:ind w:hanging="360"/>
        <w:rPr>
          <w:lang w:val="sr-Cyrl-CS"/>
        </w:rPr>
      </w:pPr>
      <w:r>
        <w:rPr>
          <w:lang w:val="sr-Cyrl-CS"/>
        </w:rPr>
        <w:t xml:space="preserve">     </w:t>
      </w:r>
      <w:r w:rsidR="00E65705">
        <w:rPr>
          <w:lang w:val="sr-Cyrl-CS"/>
        </w:rPr>
        <w:t>- редовне систематске прегледе дјеце предшколског и школског узраста и трудница,</w:t>
      </w:r>
    </w:p>
    <w:p w:rsidR="00E65705" w:rsidRDefault="00255F40" w:rsidP="00255F40">
      <w:pPr>
        <w:ind w:hanging="360"/>
        <w:rPr>
          <w:lang w:val="sr-Cyrl-CS"/>
        </w:rPr>
      </w:pPr>
      <w:r>
        <w:rPr>
          <w:lang w:val="sr-Cyrl-CS"/>
        </w:rPr>
        <w:t xml:space="preserve">      </w:t>
      </w:r>
      <w:r w:rsidR="00E65705">
        <w:rPr>
          <w:lang w:val="sr-Cyrl-CS"/>
        </w:rPr>
        <w:t>- демонстрацију оралне хигијене,</w:t>
      </w:r>
    </w:p>
    <w:p w:rsidR="00E65705" w:rsidRDefault="00255F40" w:rsidP="00255F40">
      <w:pPr>
        <w:ind w:hanging="360"/>
        <w:rPr>
          <w:lang w:val="sr-Cyrl-CS"/>
        </w:rPr>
      </w:pPr>
      <w:r>
        <w:rPr>
          <w:lang w:val="sr-Cyrl-CS"/>
        </w:rPr>
        <w:t xml:space="preserve">      </w:t>
      </w:r>
      <w:r w:rsidR="00E65705">
        <w:rPr>
          <w:lang w:val="sr-Cyrl-CS"/>
        </w:rPr>
        <w:t>- предавања о значају и начину одржавања оралне хигијене,</w:t>
      </w:r>
    </w:p>
    <w:p w:rsidR="00E65705" w:rsidRDefault="00255F40" w:rsidP="00255F40">
      <w:pPr>
        <w:ind w:hanging="360"/>
        <w:rPr>
          <w:lang w:val="sr-Cyrl-CS"/>
        </w:rPr>
      </w:pPr>
      <w:r>
        <w:rPr>
          <w:lang w:val="sr-Cyrl-CS"/>
        </w:rPr>
        <w:t xml:space="preserve">      </w:t>
      </w:r>
      <w:r w:rsidR="00E65705">
        <w:rPr>
          <w:lang w:val="sr-Cyrl-CS"/>
        </w:rPr>
        <w:t>- флуорпрофилаксу,</w:t>
      </w:r>
    </w:p>
    <w:p w:rsidR="00E65705" w:rsidRDefault="00255F40" w:rsidP="00255F40">
      <w:pPr>
        <w:ind w:hanging="360"/>
        <w:rPr>
          <w:lang w:val="sr-Cyrl-CS"/>
        </w:rPr>
      </w:pPr>
      <w:r>
        <w:rPr>
          <w:lang w:val="sr-Cyrl-CS"/>
        </w:rPr>
        <w:t xml:space="preserve">      </w:t>
      </w:r>
      <w:r w:rsidR="00E65705">
        <w:rPr>
          <w:lang w:val="sr-Cyrl-CS"/>
        </w:rPr>
        <w:t>- санацију каријеса на млијечним зубима,</w:t>
      </w:r>
    </w:p>
    <w:p w:rsidR="00E65705" w:rsidRDefault="00255F40" w:rsidP="00255F40">
      <w:pPr>
        <w:ind w:hanging="360"/>
        <w:rPr>
          <w:lang w:val="sr-Cyrl-CS"/>
        </w:rPr>
      </w:pPr>
      <w:r>
        <w:rPr>
          <w:lang w:val="sr-Cyrl-CS"/>
        </w:rPr>
        <w:t xml:space="preserve">      </w:t>
      </w:r>
      <w:r w:rsidR="00E65705">
        <w:rPr>
          <w:lang w:val="sr-Cyrl-CS"/>
        </w:rPr>
        <w:t>- заливање фисура сталних зуба,</w:t>
      </w:r>
    </w:p>
    <w:p w:rsidR="00E65705" w:rsidRDefault="00255F40" w:rsidP="00255F40">
      <w:pPr>
        <w:ind w:hanging="360"/>
        <w:rPr>
          <w:lang w:val="sr-Cyrl-CS"/>
        </w:rPr>
      </w:pPr>
      <w:r>
        <w:rPr>
          <w:lang w:val="sr-Cyrl-CS"/>
        </w:rPr>
        <w:t xml:space="preserve">      </w:t>
      </w:r>
      <w:r w:rsidR="00E65705">
        <w:rPr>
          <w:lang w:val="sr-Cyrl-CS"/>
        </w:rPr>
        <w:t>- превентивно пломбирање,</w:t>
      </w:r>
    </w:p>
    <w:p w:rsidR="00E65705" w:rsidRDefault="00255F40" w:rsidP="00255F40">
      <w:pPr>
        <w:ind w:hanging="360"/>
        <w:rPr>
          <w:lang w:val="sr-Cyrl-CS"/>
        </w:rPr>
      </w:pPr>
      <w:r>
        <w:rPr>
          <w:lang w:val="sr-Cyrl-CS"/>
        </w:rPr>
        <w:t xml:space="preserve">      </w:t>
      </w:r>
      <w:r w:rsidR="00E65705">
        <w:rPr>
          <w:lang w:val="sr-Cyrl-CS"/>
        </w:rPr>
        <w:t>- отклањање ортодонских неправилности,</w:t>
      </w:r>
      <w:r>
        <w:rPr>
          <w:lang w:val="sr-Cyrl-CS"/>
        </w:rPr>
        <w:br/>
      </w:r>
      <w:r w:rsidR="00E65705">
        <w:rPr>
          <w:lang w:val="sr-Cyrl-CS"/>
        </w:rPr>
        <w:t xml:space="preserve">- специфичне мјере за очување здравља меких ткива уста као што су уклањање </w:t>
      </w:r>
      <w:r>
        <w:rPr>
          <w:lang w:val="sr-Cyrl-CS"/>
        </w:rPr>
        <w:t xml:space="preserve">  </w:t>
      </w:r>
      <w:r w:rsidR="00E65705">
        <w:rPr>
          <w:lang w:val="sr-Cyrl-CS"/>
        </w:rPr>
        <w:t>меких наслага и зубног каменца.</w:t>
      </w:r>
    </w:p>
    <w:p w:rsidR="00E65705" w:rsidRDefault="00E65705" w:rsidP="00E65705">
      <w:pPr>
        <w:jc w:val="both"/>
        <w:rPr>
          <w:lang w:val="sr-Cyrl-CS"/>
        </w:rPr>
      </w:pPr>
    </w:p>
    <w:p w:rsidR="00E65705" w:rsidRDefault="00E65705" w:rsidP="00E65705">
      <w:pPr>
        <w:jc w:val="both"/>
        <w:rPr>
          <w:lang w:val="ru-RU"/>
        </w:rPr>
      </w:pPr>
      <w:r>
        <w:rPr>
          <w:lang w:val="sr-Cyrl-CS"/>
        </w:rPr>
        <w:tab/>
        <w:t xml:space="preserve">Напомињемо да су: каријес, пародонтопатија, крезубост и безубост широко распрострањени и представљају велики медицински и социолошки проблем. Стоматолошким превентивним прегледима континуирано је обухваћена цјелокупна популација на територији општине Бијељина.. </w:t>
      </w:r>
      <w:r>
        <w:rPr>
          <w:lang w:val="ru-RU"/>
        </w:rPr>
        <w:t xml:space="preserve">Најчешћа обољења зуба су: </w:t>
      </w:r>
      <w:r>
        <w:rPr>
          <w:lang w:val="sr-Cyrl-CS"/>
        </w:rPr>
        <w:t>к</w:t>
      </w:r>
      <w:r>
        <w:t>ари</w:t>
      </w:r>
      <w:r>
        <w:rPr>
          <w:lang w:val="ru-RU"/>
        </w:rPr>
        <w:t xml:space="preserve">јес, </w:t>
      </w:r>
      <w:r>
        <w:rPr>
          <w:lang w:val="sr-Cyrl-CS"/>
        </w:rPr>
        <w:t>п</w:t>
      </w:r>
      <w:r>
        <w:rPr>
          <w:lang w:val="ru-RU"/>
        </w:rPr>
        <w:t xml:space="preserve">улпитис, </w:t>
      </w:r>
      <w:r>
        <w:rPr>
          <w:lang w:val="sr-Cyrl-CS"/>
        </w:rPr>
        <w:t>г</w:t>
      </w:r>
      <w:r>
        <w:rPr>
          <w:lang w:val="ru-RU"/>
        </w:rPr>
        <w:t xml:space="preserve">ангрене, </w:t>
      </w:r>
      <w:r>
        <w:rPr>
          <w:lang w:val="sr-Cyrl-CS"/>
        </w:rPr>
        <w:t>п</w:t>
      </w:r>
      <w:r>
        <w:t xml:space="preserve">арадонтопатија, </w:t>
      </w:r>
      <w:r>
        <w:rPr>
          <w:lang w:val="sr-Cyrl-CS"/>
        </w:rPr>
        <w:t>г</w:t>
      </w:r>
      <w:r>
        <w:rPr>
          <w:lang w:val="ru-RU"/>
        </w:rPr>
        <w:t xml:space="preserve">ингивитис, </w:t>
      </w:r>
      <w:r>
        <w:rPr>
          <w:lang w:val="sr-Cyrl-CS"/>
        </w:rPr>
        <w:t>с</w:t>
      </w:r>
      <w:r>
        <w:rPr>
          <w:lang w:val="ru-RU"/>
        </w:rPr>
        <w:t xml:space="preserve">томатитис, </w:t>
      </w:r>
      <w:r>
        <w:rPr>
          <w:lang w:val="sr-Cyrl-CS"/>
        </w:rPr>
        <w:t>х</w:t>
      </w:r>
      <w:r>
        <w:rPr>
          <w:lang w:val="ru-RU"/>
        </w:rPr>
        <w:t xml:space="preserve">роничне периапикалне промјене, </w:t>
      </w:r>
      <w:r>
        <w:rPr>
          <w:lang w:val="sr-Cyrl-CS"/>
        </w:rPr>
        <w:t>р</w:t>
      </w:r>
      <w:r>
        <w:rPr>
          <w:lang w:val="ru-RU"/>
        </w:rPr>
        <w:t xml:space="preserve">адикс реликти, </w:t>
      </w:r>
      <w:r>
        <w:rPr>
          <w:lang w:val="sr-Cyrl-CS"/>
        </w:rPr>
        <w:t>и</w:t>
      </w:r>
      <w:r>
        <w:rPr>
          <w:lang w:val="ru-RU"/>
        </w:rPr>
        <w:t xml:space="preserve">мпакције и </w:t>
      </w:r>
      <w:r>
        <w:rPr>
          <w:lang w:val="sr-Cyrl-CS"/>
        </w:rPr>
        <w:t>а</w:t>
      </w:r>
      <w:r>
        <w:rPr>
          <w:lang w:val="ru-RU"/>
        </w:rPr>
        <w:t>нодонција - тотална или парцијална.</w:t>
      </w:r>
    </w:p>
    <w:p w:rsidR="00E65705" w:rsidRDefault="00E65705" w:rsidP="00E65705">
      <w:pPr>
        <w:jc w:val="both"/>
      </w:pPr>
    </w:p>
    <w:p w:rsidR="00E65705" w:rsidRDefault="00E65705" w:rsidP="00E65705">
      <w:pPr>
        <w:jc w:val="both"/>
      </w:pPr>
      <w:r>
        <w:rPr>
          <w:lang w:val="sr-Cyrl-CS"/>
        </w:rPr>
        <w:t xml:space="preserve"> </w:t>
      </w:r>
      <w:r>
        <w:rPr>
          <w:lang w:val="sr-Cyrl-CS"/>
        </w:rPr>
        <w:tab/>
      </w:r>
      <w:r>
        <w:rPr>
          <w:b/>
          <w:bCs/>
          <w:lang w:val="sr-Cyrl-CS"/>
        </w:rPr>
        <w:t xml:space="preserve">Центар за заштиту менталног здравља, </w:t>
      </w:r>
      <w:r w:rsidR="00C65617">
        <w:rPr>
          <w:lang w:val="sr-Cyrl-CS"/>
        </w:rPr>
        <w:t>као једна од организационих јединица Дома здравља Бијељина, у оквиру Пројекта превенције, лијечења, евалуације и мониторинга стања менталног здравља на подручју Града Бијељина и општина Пелагићево и Доњи Жабар спроводи мјере за превенцију менталних обољења младих и одраслих (превенција обољења изазваних стресом, превенција настанка хроничних менталних обољења). Током 201</w:t>
      </w:r>
      <w:r w:rsidR="00C65617">
        <w:t>8</w:t>
      </w:r>
      <w:r w:rsidR="00C65617">
        <w:rPr>
          <w:lang w:val="sr-Cyrl-CS"/>
        </w:rPr>
        <w:t>. године континуирано је рађена едукација кроз предавања која су организована у основним и средњим школама на подручју Града Бијељина, а која су прилагођена добним узрастима.</w:t>
      </w:r>
      <w:r w:rsidR="00C65617">
        <w:t xml:space="preserve"> Потписан је протокол о међусобној сарадњи институција и невладиних организација у пружању подршке преживјелим и преживјелим свједоцима у случајевима ратних злочина, сексуалног насиља и других кривичних дјела родно заснованог насиља на подручју регију коју покрива Окружни суд и Тужилаштво у Бијељини. Потписан је и протокол у склопу иницијативе ''Брига о дјеци - заједничка одговорност и обавеза'' у организацији Републичког завода Републике Српске и ресорног министарства управе и локалне самоуправе како би кроз мултисекторски приступ обезбједили сигурно и подстицајно окружење за раст и развој дјеце. Током 2018. године Центар за заштиту менталног здравља укључен је у програм Координисане бриге за кориснике и бригу о њима. Појачана је сарадња и са другим институцијама у локалној заједници што доприноси бољем и квалитетнијем раду Центра.   </w:t>
      </w:r>
    </w:p>
    <w:p w:rsidR="00C65617" w:rsidRDefault="00E65705" w:rsidP="00C65617">
      <w:pPr>
        <w:jc w:val="both"/>
        <w:rPr>
          <w:lang w:val="sr-Cyrl-CS"/>
        </w:rPr>
      </w:pPr>
      <w:r>
        <w:rPr>
          <w:lang w:val="sr-Cyrl-CS"/>
        </w:rPr>
        <w:t xml:space="preserve"> </w:t>
      </w:r>
      <w:r>
        <w:rPr>
          <w:lang w:val="sr-Cyrl-CS"/>
        </w:rPr>
        <w:tab/>
      </w:r>
      <w:r>
        <w:rPr>
          <w:b/>
          <w:bCs/>
          <w:lang w:val="sr-Cyrl-CS"/>
        </w:rPr>
        <w:t>Превенција заразних болести</w:t>
      </w:r>
      <w:r w:rsidR="002319F8">
        <w:rPr>
          <w:lang w:val="sr-Cyrl-CS"/>
        </w:rPr>
        <w:t xml:space="preserve"> </w:t>
      </w:r>
      <w:r w:rsidR="00C65617">
        <w:rPr>
          <w:lang w:val="sr-Cyrl-CS"/>
        </w:rPr>
        <w:t>током 201</w:t>
      </w:r>
      <w:r w:rsidR="00C65617">
        <w:t>8</w:t>
      </w:r>
      <w:r w:rsidR="00C65617">
        <w:rPr>
          <w:lang w:val="sr-Cyrl-CS"/>
        </w:rPr>
        <w:t>. године у оквиру Хигијенско-епидемиолошке службе подразумјевала је хигијенско-епидемиолошки надзор над појавом и контролом заразних обољења</w:t>
      </w:r>
      <w:r w:rsidR="00C65617">
        <w:t xml:space="preserve"> која подлијежу обавезном пријављивању у </w:t>
      </w:r>
      <w:r w:rsidR="00C65617">
        <w:lastRenderedPageBreak/>
        <w:t xml:space="preserve">Републици Српској. Епидемиолошка ситуација на подручју Града Бијељина била је стабилна - уобичајена у погледу јављања заразних болести, као и броја пријављених случајева. Током цијеле године снадбијевање вакцинама из Института за јавно здравство Републике Српске  било је углавном редовно. Вршен је и санитарно-технички надзор у предшколским и школским објектима гдје је утврђена задовољавајућа хигијенска ситуација која се треба додатно унаприједити. Извршена је прољетна и јесења дезинфекција предшколских и школских објеката и контрола воде за пиће у објектима који нису прикључени на градски водовод. </w:t>
      </w:r>
      <w:r w:rsidR="00C65617">
        <w:rPr>
          <w:lang w:val="sr-Cyrl-CS"/>
        </w:rPr>
        <w:t>Такође, у Служби је организовано праћење и превенција заразних болести вакцинацијом становништва против грипа</w:t>
      </w:r>
      <w:r w:rsidR="00C65617">
        <w:t xml:space="preserve"> и</w:t>
      </w:r>
      <w:r w:rsidR="00C65617">
        <w:rPr>
          <w:lang w:val="sr-Cyrl-CS"/>
        </w:rPr>
        <w:t xml:space="preserve"> хепатитиса.</w:t>
      </w:r>
      <w:r w:rsidR="00C65617">
        <w:t xml:space="preserve"> </w:t>
      </w:r>
      <w:r w:rsidR="00C65617">
        <w:rPr>
          <w:lang w:val="sr-Cyrl-CS"/>
        </w:rPr>
        <w:t>У Служби функционише Вакцинални центар у ком се врши вакцинације дјеце узраста од 0 – 1</w:t>
      </w:r>
      <w:r w:rsidR="00C65617">
        <w:t>9</w:t>
      </w:r>
      <w:r w:rsidR="00C65617">
        <w:rPr>
          <w:lang w:val="sr-Cyrl-CS"/>
        </w:rPr>
        <w:t xml:space="preserve"> године. Током 201</w:t>
      </w:r>
      <w:r w:rsidR="00C65617">
        <w:t>8</w:t>
      </w:r>
      <w:r w:rsidR="00C65617">
        <w:rPr>
          <w:lang w:val="sr-Cyrl-CS"/>
        </w:rPr>
        <w:t>. године вакцинисано је укупно 12</w:t>
      </w:r>
      <w:r w:rsidR="00C65617">
        <w:rPr>
          <w:bCs/>
          <w:lang w:val="sr-Cyrl-CS"/>
        </w:rPr>
        <w:t>.</w:t>
      </w:r>
      <w:r w:rsidR="00C65617">
        <w:rPr>
          <w:bCs/>
        </w:rPr>
        <w:t>383</w:t>
      </w:r>
      <w:r w:rsidR="00C65617">
        <w:rPr>
          <w:lang w:val="sr-Cyrl-CS"/>
        </w:rPr>
        <w:t xml:space="preserve"> дјеце.</w:t>
      </w:r>
    </w:p>
    <w:p w:rsidR="00E65705" w:rsidRDefault="00E65705" w:rsidP="00E65705">
      <w:pPr>
        <w:jc w:val="both"/>
        <w:rPr>
          <w:lang w:val="sr-Latn-BA"/>
        </w:rPr>
      </w:pPr>
    </w:p>
    <w:p w:rsidR="008351CD" w:rsidRDefault="008351CD" w:rsidP="00E65705">
      <w:pPr>
        <w:jc w:val="both"/>
        <w:rPr>
          <w:lang w:val="sr-Latn-BA"/>
        </w:rPr>
      </w:pPr>
    </w:p>
    <w:p w:rsidR="008351CD" w:rsidRPr="008351CD" w:rsidRDefault="008351CD" w:rsidP="00E65705">
      <w:pPr>
        <w:jc w:val="both"/>
        <w:rPr>
          <w:lang w:val="sr-Latn-BA"/>
        </w:rPr>
      </w:pPr>
    </w:p>
    <w:p w:rsidR="00E65705" w:rsidRDefault="00E65705" w:rsidP="00E65705">
      <w:pPr>
        <w:jc w:val="center"/>
        <w:rPr>
          <w:b/>
          <w:bCs/>
          <w:lang w:val="sr-Cyrl-CS"/>
        </w:rPr>
      </w:pPr>
      <w:r>
        <w:rPr>
          <w:b/>
          <w:bCs/>
          <w:lang w:val="sr-Cyrl-CS"/>
        </w:rPr>
        <w:t>Простор и опрема</w:t>
      </w:r>
    </w:p>
    <w:p w:rsidR="00E65705" w:rsidRDefault="00E65705" w:rsidP="00E65705">
      <w:pPr>
        <w:jc w:val="both"/>
      </w:pPr>
    </w:p>
    <w:p w:rsidR="00C65617" w:rsidRDefault="00E65705" w:rsidP="00C65617">
      <w:pPr>
        <w:jc w:val="both"/>
      </w:pPr>
      <w:r>
        <w:rPr>
          <w:b/>
          <w:bCs/>
          <w:lang w:val="sr-Cyrl-CS"/>
        </w:rPr>
        <w:tab/>
      </w:r>
      <w:r w:rsidR="00C65617">
        <w:t>У оквиру Пословног плана Дома здравља Бијељина, Управни одбор је на почетку 2018. године усвојио План инвестиција и План набавке којима су дефинисане инвестиционе активности, као и неопходна опрема која се планира набавити у 2018. години.</w:t>
      </w:r>
    </w:p>
    <w:p w:rsidR="00C65617" w:rsidRDefault="00C65617" w:rsidP="00C65617">
      <w:pPr>
        <w:jc w:val="both"/>
      </w:pPr>
      <w:r>
        <w:tab/>
      </w:r>
    </w:p>
    <w:p w:rsidR="00C65617" w:rsidRDefault="00C65617" w:rsidP="00C65617">
      <w:pPr>
        <w:jc w:val="both"/>
        <w:rPr>
          <w:color w:val="000000"/>
        </w:rPr>
      </w:pPr>
      <w:r w:rsidRPr="00F731A7">
        <w:rPr>
          <w:color w:val="000000"/>
        </w:rPr>
        <w:t>У мају 2018. године Служба</w:t>
      </w:r>
      <w:r>
        <w:rPr>
          <w:color w:val="000000"/>
        </w:rPr>
        <w:t xml:space="preserve"> радиолошке и ултразвучне дијагностике</w:t>
      </w:r>
      <w:r w:rsidRPr="00F731A7">
        <w:rPr>
          <w:color w:val="000000"/>
        </w:rPr>
        <w:t xml:space="preserve"> је почела  да ради у новом објекту</w:t>
      </w:r>
      <w:r>
        <w:rPr>
          <w:color w:val="000000"/>
        </w:rPr>
        <w:t xml:space="preserve"> након добијања Лиценце за обављање дјелатности посједовања и коришћења извора јонизујућих зрачења издате од стране Државне регулаторне агенције за радијацијску и нуклеарну сигурност,</w:t>
      </w:r>
      <w:r>
        <w:t xml:space="preserve"> Употребне дозволе издате од Одјељења за просторно уређење Града Бијељина и Рјешења о испуњености услова у погледу кадра, простора и опреме у области класичне-конвенционалне рендген дијагностике, мамографије, ултразвучне дијагностике и рендген снимања зуба издатог од Министарства здравља и социјалне заштите Републике Српске. </w:t>
      </w:r>
      <w:r w:rsidRPr="00F731A7">
        <w:rPr>
          <w:color w:val="000000"/>
        </w:rPr>
        <w:t>Служба радиолошке и ултразучне дијагн</w:t>
      </w:r>
      <w:r>
        <w:rPr>
          <w:color w:val="000000"/>
        </w:rPr>
        <w:t>о</w:t>
      </w:r>
      <w:r w:rsidRPr="00F731A7">
        <w:rPr>
          <w:color w:val="000000"/>
        </w:rPr>
        <w:t>стике је</w:t>
      </w:r>
      <w:r>
        <w:rPr>
          <w:color w:val="000000"/>
        </w:rPr>
        <w:t xml:space="preserve"> раније </w:t>
      </w:r>
      <w:r w:rsidRPr="00F731A7">
        <w:rPr>
          <w:color w:val="000000"/>
        </w:rPr>
        <w:t xml:space="preserve"> користила простор који је припадао </w:t>
      </w:r>
      <w:r>
        <w:rPr>
          <w:color w:val="000000"/>
        </w:rPr>
        <w:t xml:space="preserve">ЈЗУ Болница </w:t>
      </w:r>
      <w:r w:rsidRPr="00F731A7">
        <w:rPr>
          <w:color w:val="000000"/>
        </w:rPr>
        <w:t xml:space="preserve"> „Свети Врачеви“</w:t>
      </w:r>
      <w:r>
        <w:rPr>
          <w:color w:val="000000"/>
        </w:rPr>
        <w:t xml:space="preserve"> Бијељина</w:t>
      </w:r>
      <w:r w:rsidRPr="00F731A7">
        <w:rPr>
          <w:color w:val="000000"/>
        </w:rPr>
        <w:t xml:space="preserve">.  </w:t>
      </w:r>
    </w:p>
    <w:p w:rsidR="00C65617" w:rsidRPr="00DF3674" w:rsidRDefault="00C65617" w:rsidP="00C65617">
      <w:pPr>
        <w:ind w:firstLine="709"/>
        <w:jc w:val="both"/>
        <w:rPr>
          <w:color w:val="000000"/>
        </w:rPr>
      </w:pPr>
      <w:r w:rsidRPr="00F731A7">
        <w:rPr>
          <w:color w:val="000000"/>
        </w:rPr>
        <w:t>Због изузетне важности дезинфекције и стерилизације у спречавању интрахоспиталних инфекција, један од стратешких циљева у установи  је и опремање и почетак рада централне стерилизације  у сједишту Дома здравља Бијељина. Крајем 2018. године извршено је комплетно опремање централене стерилизације на посебној, издвејеној локацији с циљем подизања нивоа кавалитета процеса стерилизаци</w:t>
      </w:r>
      <w:r>
        <w:rPr>
          <w:color w:val="000000"/>
        </w:rPr>
        <w:t>је у установи.</w:t>
      </w:r>
    </w:p>
    <w:p w:rsidR="00C65617" w:rsidRDefault="00C65617" w:rsidP="00C65617">
      <w:pPr>
        <w:jc w:val="both"/>
      </w:pPr>
      <w:r>
        <w:tab/>
        <w:t xml:space="preserve">Усељењем у објекат намјењен за радиолошку и ултразвучну  дијагностику, као и у објекат намјењен за централну стерилизацију и вешерај заокружена је  инвестициона цјелина изградње објеката потребних Дому здравља Бијељина у сједишту за несметано обављање медицинске дјелатности и у потпуности је у имовинско-правном смислу Дом здравља Бијељина одвојен од просторија које су у власништву ЈЗУ Болница ''Свети Врачеви'' Бијељина. </w:t>
      </w:r>
      <w:r>
        <w:tab/>
      </w:r>
    </w:p>
    <w:p w:rsidR="00C65617" w:rsidRPr="00F731A7" w:rsidRDefault="00C65617" w:rsidP="00C65617">
      <w:pPr>
        <w:ind w:firstLine="708"/>
        <w:jc w:val="both"/>
        <w:rPr>
          <w:color w:val="000000"/>
        </w:rPr>
      </w:pPr>
      <w:r w:rsidRPr="00F731A7">
        <w:rPr>
          <w:color w:val="000000"/>
          <w:lang w:val="sr-Cyrl-CS"/>
        </w:rPr>
        <w:lastRenderedPageBreak/>
        <w:t xml:space="preserve">У децембру 2018. </w:t>
      </w:r>
      <w:r w:rsidRPr="00F731A7">
        <w:rPr>
          <w:color w:val="000000"/>
        </w:rPr>
        <w:t>г</w:t>
      </w:r>
      <w:r>
        <w:rPr>
          <w:color w:val="000000"/>
          <w:lang w:val="sr-Cyrl-CS"/>
        </w:rPr>
        <w:t>одине почела је</w:t>
      </w:r>
      <w:r w:rsidRPr="00F731A7">
        <w:rPr>
          <w:color w:val="000000"/>
          <w:lang w:val="sr-Cyrl-CS"/>
        </w:rPr>
        <w:t xml:space="preserve"> са радом Амбуланта породичне медицине у Новом Насељу Јања која је опремљена свом потребном опремом по стандардима који се примјењују у овој области. </w:t>
      </w:r>
    </w:p>
    <w:p w:rsidR="00C65617" w:rsidRDefault="00C65617" w:rsidP="00C65617">
      <w:pPr>
        <w:jc w:val="both"/>
      </w:pPr>
      <w:r>
        <w:tab/>
        <w:t xml:space="preserve">Из средстава Дома здравља Бијељина у 2018. години извршена је санација крова Архиве у Амбуланти Јања. </w:t>
      </w:r>
    </w:p>
    <w:p w:rsidR="00C65617" w:rsidRDefault="00C65617" w:rsidP="00C65617">
      <w:pPr>
        <w:jc w:val="both"/>
        <w:rPr>
          <w:lang w:val="sr-Cyrl-CS"/>
        </w:rPr>
      </w:pPr>
      <w:r>
        <w:tab/>
        <w:t xml:space="preserve">Инвестиционо и текуће одржавање свих објеката, гдје је то било потребно, вршено је из средстава Дома здравља Бијељина у 2018. години, а на основу уговора о текућем и инвестиционом одржавању. Одржавање цјелокупуног простора који користи Дом здравља Бијељина вршило се континуирано. </w:t>
      </w:r>
      <w:r>
        <w:tab/>
      </w:r>
    </w:p>
    <w:p w:rsidR="00C65617" w:rsidRDefault="00C65617" w:rsidP="00C65617">
      <w:pPr>
        <w:jc w:val="both"/>
      </w:pPr>
      <w:r>
        <w:rPr>
          <w:lang w:val="sr-Cyrl-CS"/>
        </w:rPr>
        <w:tab/>
      </w:r>
      <w:r>
        <w:t>Како би била омогућена боља и савременија дијагностика, а у циљу пружања што квалитетније услуге, улагано је у набавку нове медицинске опреме, и то:</w:t>
      </w:r>
    </w:p>
    <w:p w:rsidR="00C65617" w:rsidRPr="00C936B2" w:rsidRDefault="00C65617" w:rsidP="00C65617">
      <w:pPr>
        <w:ind w:firstLine="708"/>
        <w:jc w:val="both"/>
      </w:pPr>
      <w:r w:rsidRPr="001413CD">
        <w:t xml:space="preserve"> </w:t>
      </w:r>
      <w:r>
        <w:t>- за потребе служби Дома здравља Бијељина  вршене су  набавке опреме  ( рачунарска опрема, канцеларијски намјештај) као и</w:t>
      </w:r>
      <w:r w:rsidR="00AA78F1">
        <w:t xml:space="preserve"> редовно сна</w:t>
      </w:r>
      <w:r>
        <w:t>д</w:t>
      </w:r>
      <w:r w:rsidR="00AA78F1">
        <w:rPr>
          <w:lang w:val="bs-Cyrl-BA"/>
        </w:rPr>
        <w:t>б</w:t>
      </w:r>
      <w:r>
        <w:t>ијевање лијековима, санитетским, дијагностичким, канцеларијским, штампаним, хигјенским и осталим потрошним материјалом;</w:t>
      </w:r>
    </w:p>
    <w:p w:rsidR="00C65617" w:rsidRPr="001413CD" w:rsidRDefault="00C65617" w:rsidP="00C65617">
      <w:pPr>
        <w:ind w:firstLine="708"/>
        <w:jc w:val="both"/>
      </w:pPr>
      <w:r>
        <w:t>- за потребе Хигијенко-епидемиолошке службе, набављена је комплетна опрема за стерилизацију (пролазни аутоклав, машина за прање и дезинфекцију инструмената, намјештај од нерђајућег челика, пакерице и др.);</w:t>
      </w:r>
      <w:r>
        <w:tab/>
      </w:r>
    </w:p>
    <w:p w:rsidR="00C65617" w:rsidRPr="00CD36B6" w:rsidRDefault="00C65617" w:rsidP="00C65617">
      <w:pPr>
        <w:jc w:val="both"/>
      </w:pPr>
      <w:r>
        <w:tab/>
        <w:t>- за потребе Службе лабораторијске дијагностике набављен је биохемијски анализатор, хематолошки бројач, анализатор параметара крви, апарат за одређивање ЦРП-а;</w:t>
      </w:r>
    </w:p>
    <w:p w:rsidR="00C65617" w:rsidRDefault="00C65617" w:rsidP="00C65617">
      <w:pPr>
        <w:jc w:val="both"/>
      </w:pPr>
      <w:r>
        <w:tab/>
        <w:t>- за потребе Службе превентивне, дјечије и опште стоматологије набављени су  плазма стерилизатор, стоматолошка столица, као и разни стоматолошки апарати.</w:t>
      </w:r>
    </w:p>
    <w:p w:rsidR="00C65617" w:rsidRDefault="00C65617" w:rsidP="00C65617">
      <w:pPr>
        <w:jc w:val="both"/>
      </w:pPr>
    </w:p>
    <w:p w:rsidR="00C65617" w:rsidRPr="00DE15FE" w:rsidRDefault="00C65617" w:rsidP="00C65617">
      <w:pPr>
        <w:jc w:val="both"/>
      </w:pPr>
      <w:r>
        <w:tab/>
        <w:t>За потребе Дома здравља Бијељина купљен је нови сервер чиме је унапријеђена постојећа информатичка структура за нормалан рад и функционисање свих служби Дома здравља Бијељина.</w:t>
      </w:r>
    </w:p>
    <w:p w:rsidR="00C65617" w:rsidRDefault="00C65617" w:rsidP="00C65617">
      <w:pPr>
        <w:jc w:val="both"/>
      </w:pPr>
      <w:r>
        <w:tab/>
        <w:t xml:space="preserve">Возни парк Дома здравља Бијељина у 2018. години редовно је одржаван кроз превентивне и ванредне сервисе и исти је у пуној функцији. </w:t>
      </w:r>
    </w:p>
    <w:p w:rsidR="00D60DAD" w:rsidRDefault="00D60DAD" w:rsidP="00C65617">
      <w:pPr>
        <w:jc w:val="both"/>
        <w:rPr>
          <w:lang w:val="bs-Cyrl-BA"/>
        </w:rPr>
      </w:pPr>
    </w:p>
    <w:p w:rsidR="00E65705" w:rsidRDefault="00E65705" w:rsidP="00E65705">
      <w:pPr>
        <w:tabs>
          <w:tab w:val="left" w:pos="5580"/>
        </w:tabs>
        <w:jc w:val="both"/>
      </w:pPr>
      <w:r>
        <w:rPr>
          <w:lang w:val="sr-Cyrl-CS"/>
        </w:rPr>
        <w:t xml:space="preserve">    </w:t>
      </w:r>
      <w:r>
        <w:t xml:space="preserve">  </w:t>
      </w:r>
    </w:p>
    <w:p w:rsidR="00C65617" w:rsidRDefault="00C65617" w:rsidP="00E65705">
      <w:pPr>
        <w:tabs>
          <w:tab w:val="left" w:pos="5580"/>
        </w:tabs>
        <w:jc w:val="both"/>
        <w:rPr>
          <w:b/>
          <w:bCs/>
          <w:lang w:val="sr-Cyrl-CS"/>
        </w:rPr>
      </w:pPr>
    </w:p>
    <w:p w:rsidR="00E65705" w:rsidRDefault="00E65705" w:rsidP="00E65705">
      <w:pPr>
        <w:jc w:val="center"/>
        <w:rPr>
          <w:b/>
          <w:bCs/>
          <w:lang w:val="sr-Latn-BA"/>
        </w:rPr>
      </w:pPr>
      <w:r>
        <w:rPr>
          <w:b/>
          <w:bCs/>
          <w:lang w:val="sr-Cyrl-CS"/>
        </w:rPr>
        <w:t>Људски ресурси</w:t>
      </w:r>
    </w:p>
    <w:p w:rsidR="008351CD" w:rsidRDefault="008351CD" w:rsidP="00E65705">
      <w:pPr>
        <w:jc w:val="center"/>
        <w:rPr>
          <w:b/>
          <w:bCs/>
          <w:lang w:val="sr-Latn-BA"/>
        </w:rPr>
      </w:pPr>
    </w:p>
    <w:p w:rsidR="008351CD" w:rsidRPr="008351CD" w:rsidRDefault="008351CD" w:rsidP="00E65705">
      <w:pPr>
        <w:jc w:val="center"/>
        <w:rPr>
          <w:b/>
          <w:bCs/>
          <w:lang w:val="sr-Latn-BA"/>
        </w:rPr>
      </w:pPr>
    </w:p>
    <w:p w:rsidR="00C65617" w:rsidRDefault="00C65617" w:rsidP="00C65617">
      <w:pPr>
        <w:jc w:val="both"/>
        <w:rPr>
          <w:lang w:val="sr-Cyrl-CS"/>
        </w:rPr>
      </w:pPr>
      <w:r>
        <w:rPr>
          <w:lang w:val="sr-Cyrl-CS"/>
        </w:rPr>
        <w:t>У Дому здравља Бијељина запослено је укупно 10</w:t>
      </w:r>
      <w:r>
        <w:t xml:space="preserve">7 </w:t>
      </w:r>
      <w:r>
        <w:rPr>
          <w:lang w:val="sr-Cyrl-CS"/>
        </w:rPr>
        <w:t xml:space="preserve"> доктора од чега је </w:t>
      </w:r>
      <w:r>
        <w:t>58</w:t>
      </w:r>
      <w:r>
        <w:rPr>
          <w:b/>
        </w:rPr>
        <w:t xml:space="preserve"> </w:t>
      </w:r>
      <w:r>
        <w:rPr>
          <w:lang w:val="sr-Cyrl-CS"/>
        </w:rPr>
        <w:t>доктора медицине - специјалиста, 3</w:t>
      </w:r>
      <w:r>
        <w:t>2</w:t>
      </w:r>
      <w:r>
        <w:rPr>
          <w:lang w:val="sr-Cyrl-CS"/>
        </w:rPr>
        <w:t xml:space="preserve"> доктора медицине, 8 </w:t>
      </w:r>
      <w:r>
        <w:rPr>
          <w:b/>
          <w:lang w:val="sr-Cyrl-CS"/>
        </w:rPr>
        <w:t xml:space="preserve"> </w:t>
      </w:r>
      <w:r>
        <w:rPr>
          <w:lang w:val="sr-Cyrl-CS"/>
        </w:rPr>
        <w:t xml:space="preserve">доктора стоматологије - специјалиста и 9 </w:t>
      </w:r>
      <w:r>
        <w:rPr>
          <w:b/>
          <w:lang w:val="sr-Cyrl-CS"/>
        </w:rPr>
        <w:t xml:space="preserve"> </w:t>
      </w:r>
      <w:r>
        <w:rPr>
          <w:lang w:val="sr-Cyrl-CS"/>
        </w:rPr>
        <w:t>доктора стоматологије, уз остале медицинске и немедицинске раднике. Наиме, у Дому здравља Бијељина на дан 31.12.201</w:t>
      </w:r>
      <w:r>
        <w:t>8</w:t>
      </w:r>
      <w:r>
        <w:rPr>
          <w:lang w:val="sr-Cyrl-CS"/>
        </w:rPr>
        <w:t xml:space="preserve">. године запослено је укупно </w:t>
      </w:r>
      <w:r>
        <w:t>407</w:t>
      </w:r>
      <w:r>
        <w:rPr>
          <w:lang w:val="sr-Cyrl-CS"/>
        </w:rPr>
        <w:t xml:space="preserve"> радника од чега је </w:t>
      </w:r>
      <w:r>
        <w:t>43</w:t>
      </w:r>
      <w:r>
        <w:rPr>
          <w:lang w:val="sr-Cyrl-CS"/>
        </w:rPr>
        <w:t xml:space="preserve"> радника на одређено вријеме. У табели која слиједи приказан је број и структура запослених радника по стручној спреми са стањем на дан 31.12.201</w:t>
      </w:r>
      <w:r>
        <w:t>8</w:t>
      </w:r>
      <w:r>
        <w:rPr>
          <w:lang w:val="sr-Cyrl-CS"/>
        </w:rPr>
        <w:t>. године.</w:t>
      </w:r>
    </w:p>
    <w:p w:rsidR="00C65617" w:rsidRDefault="00C65617" w:rsidP="00C65617">
      <w:pPr>
        <w:jc w:val="both"/>
      </w:pPr>
    </w:p>
    <w:p w:rsidR="00C65617" w:rsidRPr="00103CA4" w:rsidRDefault="00C65617" w:rsidP="00C65617">
      <w:pPr>
        <w:jc w:val="both"/>
      </w:pPr>
    </w:p>
    <w:p w:rsidR="00C65617" w:rsidRDefault="00C65617" w:rsidP="00C65617">
      <w:pPr>
        <w:rPr>
          <w:b/>
          <w:i/>
          <w:lang w:val="sr-Cyrl-CS"/>
        </w:rPr>
      </w:pPr>
      <w:r w:rsidRPr="00962551">
        <w:rPr>
          <w:lang w:val="sr-Cyrl-CS"/>
        </w:rPr>
        <w:lastRenderedPageBreak/>
        <w:t>Табела 1.</w:t>
      </w:r>
      <w:r>
        <w:rPr>
          <w:b/>
          <w:i/>
          <w:lang w:val="sr-Cyrl-CS"/>
        </w:rPr>
        <w:t xml:space="preserve"> Број и структура запослених радника по стручној спреми</w:t>
      </w:r>
    </w:p>
    <w:p w:rsidR="00C65617" w:rsidRPr="00962551" w:rsidRDefault="00C65617" w:rsidP="00C65617">
      <w:pPr>
        <w:rPr>
          <w:sz w:val="10"/>
          <w:szCs w:val="10"/>
          <w:lang w:val="sr-Cyrl-CS"/>
        </w:rPr>
      </w:pPr>
    </w:p>
    <w:tbl>
      <w:tblPr>
        <w:tblW w:w="0" w:type="auto"/>
        <w:tblInd w:w="120" w:type="dxa"/>
        <w:tblLayout w:type="fixed"/>
        <w:tblLook w:val="04A0"/>
      </w:tblPr>
      <w:tblGrid>
        <w:gridCol w:w="555"/>
        <w:gridCol w:w="3840"/>
        <w:gridCol w:w="2310"/>
        <w:gridCol w:w="2811"/>
      </w:tblGrid>
      <w:tr w:rsidR="00C65617" w:rsidTr="00B7228A">
        <w:tc>
          <w:tcPr>
            <w:tcW w:w="555" w:type="dxa"/>
            <w:tcBorders>
              <w:top w:val="double" w:sz="2" w:space="0" w:color="000000"/>
              <w:left w:val="double" w:sz="2" w:space="0" w:color="000000"/>
              <w:bottom w:val="single" w:sz="4" w:space="0" w:color="000000"/>
              <w:right w:val="nil"/>
            </w:tcBorders>
            <w:hideMark/>
          </w:tcPr>
          <w:p w:rsidR="00C65617" w:rsidRDefault="00C65617" w:rsidP="00B7228A">
            <w:pPr>
              <w:snapToGrid w:val="0"/>
              <w:jc w:val="center"/>
              <w:rPr>
                <w:b/>
                <w:kern w:val="2"/>
                <w:sz w:val="20"/>
                <w:lang w:val="sr-Cyrl-CS"/>
              </w:rPr>
            </w:pPr>
            <w:r>
              <w:rPr>
                <w:b/>
                <w:sz w:val="20"/>
                <w:lang w:val="sr-Cyrl-CS"/>
              </w:rPr>
              <w:t>Р/Б</w:t>
            </w:r>
          </w:p>
        </w:tc>
        <w:tc>
          <w:tcPr>
            <w:tcW w:w="3840" w:type="dxa"/>
            <w:tcBorders>
              <w:top w:val="double" w:sz="2" w:space="0" w:color="000000"/>
              <w:left w:val="single" w:sz="4" w:space="0" w:color="000000"/>
              <w:bottom w:val="single" w:sz="4" w:space="0" w:color="000000"/>
              <w:right w:val="nil"/>
            </w:tcBorders>
            <w:hideMark/>
          </w:tcPr>
          <w:p w:rsidR="00C65617" w:rsidRDefault="00C65617" w:rsidP="00B7228A">
            <w:pPr>
              <w:snapToGrid w:val="0"/>
              <w:jc w:val="center"/>
              <w:rPr>
                <w:b/>
                <w:kern w:val="2"/>
                <w:sz w:val="20"/>
                <w:lang w:val="sr-Cyrl-CS"/>
              </w:rPr>
            </w:pPr>
            <w:r>
              <w:rPr>
                <w:b/>
                <w:sz w:val="20"/>
                <w:lang w:val="sr-Cyrl-CS"/>
              </w:rPr>
              <w:t>СТРУЧНА СПРЕМА</w:t>
            </w:r>
          </w:p>
        </w:tc>
        <w:tc>
          <w:tcPr>
            <w:tcW w:w="2310" w:type="dxa"/>
            <w:tcBorders>
              <w:top w:val="double" w:sz="2" w:space="0" w:color="000000"/>
              <w:left w:val="single" w:sz="4" w:space="0" w:color="000000"/>
              <w:bottom w:val="single" w:sz="4" w:space="0" w:color="000000"/>
              <w:right w:val="nil"/>
            </w:tcBorders>
            <w:hideMark/>
          </w:tcPr>
          <w:p w:rsidR="00C65617" w:rsidRDefault="00C65617" w:rsidP="00B7228A">
            <w:pPr>
              <w:snapToGrid w:val="0"/>
              <w:jc w:val="both"/>
              <w:rPr>
                <w:b/>
                <w:kern w:val="2"/>
                <w:sz w:val="20"/>
                <w:lang w:val="sr-Cyrl-CS"/>
              </w:rPr>
            </w:pPr>
            <w:r>
              <w:rPr>
                <w:b/>
                <w:sz w:val="20"/>
                <w:lang w:val="sr-Cyrl-CS"/>
              </w:rPr>
              <w:t>На дан 31.12.201</w:t>
            </w:r>
            <w:r>
              <w:rPr>
                <w:b/>
                <w:sz w:val="20"/>
              </w:rPr>
              <w:t>8</w:t>
            </w:r>
            <w:r>
              <w:rPr>
                <w:b/>
                <w:sz w:val="20"/>
                <w:lang w:val="sr-Cyrl-CS"/>
              </w:rPr>
              <w:t>.</w:t>
            </w:r>
          </w:p>
        </w:tc>
        <w:tc>
          <w:tcPr>
            <w:tcW w:w="2811" w:type="dxa"/>
            <w:tcBorders>
              <w:top w:val="double" w:sz="2" w:space="0" w:color="000000"/>
              <w:left w:val="single" w:sz="4" w:space="0" w:color="000000"/>
              <w:bottom w:val="single" w:sz="4" w:space="0" w:color="000000"/>
              <w:right w:val="double" w:sz="2" w:space="0" w:color="000000"/>
            </w:tcBorders>
            <w:hideMark/>
          </w:tcPr>
          <w:p w:rsidR="00C65617" w:rsidRDefault="00C65617" w:rsidP="00B7228A">
            <w:pPr>
              <w:snapToGrid w:val="0"/>
              <w:jc w:val="center"/>
              <w:rPr>
                <w:b/>
                <w:kern w:val="2"/>
                <w:sz w:val="20"/>
                <w:lang w:val="sr-Cyrl-CS"/>
              </w:rPr>
            </w:pPr>
            <w:r>
              <w:rPr>
                <w:b/>
                <w:sz w:val="20"/>
                <w:lang w:val="sr-Cyrl-CS"/>
              </w:rPr>
              <w:t>%</w:t>
            </w:r>
          </w:p>
        </w:tc>
      </w:tr>
      <w:tr w:rsidR="00C65617" w:rsidTr="00B7228A">
        <w:tc>
          <w:tcPr>
            <w:tcW w:w="555" w:type="dxa"/>
            <w:tcBorders>
              <w:top w:val="single" w:sz="4" w:space="0" w:color="000000"/>
              <w:left w:val="double" w:sz="2" w:space="0" w:color="000000"/>
              <w:bottom w:val="single" w:sz="4" w:space="0" w:color="000000"/>
              <w:right w:val="nil"/>
            </w:tcBorders>
            <w:hideMark/>
          </w:tcPr>
          <w:p w:rsidR="00C65617" w:rsidRDefault="00C65617" w:rsidP="00B7228A">
            <w:pPr>
              <w:snapToGrid w:val="0"/>
              <w:jc w:val="center"/>
              <w:rPr>
                <w:kern w:val="2"/>
                <w:sz w:val="20"/>
                <w:lang w:val="sr-Cyrl-CS"/>
              </w:rPr>
            </w:pPr>
            <w:r>
              <w:rPr>
                <w:sz w:val="20"/>
                <w:lang w:val="sr-Cyrl-CS"/>
              </w:rPr>
              <w:t>1.</w:t>
            </w:r>
          </w:p>
        </w:tc>
        <w:tc>
          <w:tcPr>
            <w:tcW w:w="3840" w:type="dxa"/>
            <w:tcBorders>
              <w:top w:val="single" w:sz="4" w:space="0" w:color="000000"/>
              <w:left w:val="single" w:sz="4" w:space="0" w:color="000000"/>
              <w:bottom w:val="single" w:sz="4" w:space="0" w:color="000000"/>
              <w:right w:val="nil"/>
            </w:tcBorders>
            <w:hideMark/>
          </w:tcPr>
          <w:p w:rsidR="00C65617" w:rsidRDefault="00C65617" w:rsidP="00B7228A">
            <w:pPr>
              <w:snapToGrid w:val="0"/>
              <w:jc w:val="both"/>
              <w:rPr>
                <w:kern w:val="2"/>
                <w:sz w:val="20"/>
                <w:lang w:val="sr-Cyrl-CS"/>
              </w:rPr>
            </w:pPr>
            <w:r>
              <w:rPr>
                <w:sz w:val="20"/>
                <w:lang w:val="sr-Cyrl-CS"/>
              </w:rPr>
              <w:t>ВСС</w:t>
            </w:r>
          </w:p>
        </w:tc>
        <w:tc>
          <w:tcPr>
            <w:tcW w:w="2310" w:type="dxa"/>
            <w:tcBorders>
              <w:top w:val="single" w:sz="4" w:space="0" w:color="000000"/>
              <w:left w:val="single" w:sz="4" w:space="0" w:color="000000"/>
              <w:bottom w:val="single" w:sz="4" w:space="0" w:color="000000"/>
              <w:right w:val="nil"/>
            </w:tcBorders>
            <w:hideMark/>
          </w:tcPr>
          <w:p w:rsidR="00C65617" w:rsidRDefault="00C65617" w:rsidP="00B7228A">
            <w:pPr>
              <w:snapToGrid w:val="0"/>
              <w:jc w:val="center"/>
              <w:rPr>
                <w:kern w:val="2"/>
                <w:sz w:val="20"/>
              </w:rPr>
            </w:pPr>
            <w:r>
              <w:rPr>
                <w:sz w:val="20"/>
                <w:lang w:val="sr-Cyrl-CS"/>
              </w:rPr>
              <w:t>1</w:t>
            </w:r>
            <w:r>
              <w:rPr>
                <w:sz w:val="20"/>
              </w:rPr>
              <w:t>30</w:t>
            </w:r>
          </w:p>
        </w:tc>
        <w:tc>
          <w:tcPr>
            <w:tcW w:w="2811" w:type="dxa"/>
            <w:tcBorders>
              <w:top w:val="single" w:sz="4" w:space="0" w:color="000000"/>
              <w:left w:val="single" w:sz="4" w:space="0" w:color="000000"/>
              <w:bottom w:val="single" w:sz="4" w:space="0" w:color="000000"/>
              <w:right w:val="double" w:sz="2" w:space="0" w:color="000000"/>
            </w:tcBorders>
            <w:hideMark/>
          </w:tcPr>
          <w:p w:rsidR="00C65617" w:rsidRDefault="00C65617" w:rsidP="00B7228A">
            <w:pPr>
              <w:snapToGrid w:val="0"/>
              <w:jc w:val="center"/>
              <w:rPr>
                <w:kern w:val="2"/>
                <w:sz w:val="20"/>
                <w:lang w:val="sr-Cyrl-CS"/>
              </w:rPr>
            </w:pPr>
            <w:r>
              <w:rPr>
                <w:sz w:val="20"/>
                <w:lang w:val="sr-Cyrl-CS"/>
              </w:rPr>
              <w:t>3</w:t>
            </w:r>
            <w:r>
              <w:rPr>
                <w:sz w:val="20"/>
              </w:rPr>
              <w:t>1</w:t>
            </w:r>
            <w:r>
              <w:rPr>
                <w:sz w:val="20"/>
                <w:lang w:val="sr-Cyrl-CS"/>
              </w:rPr>
              <w:t>,</w:t>
            </w:r>
            <w:r>
              <w:rPr>
                <w:sz w:val="20"/>
              </w:rPr>
              <w:t>94</w:t>
            </w:r>
            <w:r>
              <w:rPr>
                <w:sz w:val="20"/>
                <w:lang w:val="sr-Cyrl-CS"/>
              </w:rPr>
              <w:t>%</w:t>
            </w:r>
          </w:p>
        </w:tc>
      </w:tr>
      <w:tr w:rsidR="00C65617" w:rsidTr="00B7228A">
        <w:tc>
          <w:tcPr>
            <w:tcW w:w="555" w:type="dxa"/>
            <w:tcBorders>
              <w:top w:val="single" w:sz="4" w:space="0" w:color="000000"/>
              <w:left w:val="double" w:sz="2" w:space="0" w:color="000000"/>
              <w:bottom w:val="single" w:sz="4" w:space="0" w:color="000000"/>
              <w:right w:val="nil"/>
            </w:tcBorders>
            <w:hideMark/>
          </w:tcPr>
          <w:p w:rsidR="00C65617" w:rsidRDefault="00C65617" w:rsidP="00B7228A">
            <w:pPr>
              <w:snapToGrid w:val="0"/>
              <w:jc w:val="center"/>
              <w:rPr>
                <w:kern w:val="2"/>
                <w:sz w:val="20"/>
                <w:lang w:val="sr-Cyrl-CS"/>
              </w:rPr>
            </w:pPr>
            <w:r>
              <w:rPr>
                <w:sz w:val="20"/>
                <w:lang w:val="sr-Cyrl-CS"/>
              </w:rPr>
              <w:t>2.</w:t>
            </w:r>
          </w:p>
        </w:tc>
        <w:tc>
          <w:tcPr>
            <w:tcW w:w="3840" w:type="dxa"/>
            <w:tcBorders>
              <w:top w:val="single" w:sz="4" w:space="0" w:color="000000"/>
              <w:left w:val="single" w:sz="4" w:space="0" w:color="000000"/>
              <w:bottom w:val="single" w:sz="4" w:space="0" w:color="000000"/>
              <w:right w:val="nil"/>
            </w:tcBorders>
            <w:hideMark/>
          </w:tcPr>
          <w:p w:rsidR="00C65617" w:rsidRDefault="00C65617" w:rsidP="00B7228A">
            <w:pPr>
              <w:snapToGrid w:val="0"/>
              <w:jc w:val="both"/>
              <w:rPr>
                <w:kern w:val="2"/>
                <w:sz w:val="20"/>
                <w:lang w:val="sr-Cyrl-CS"/>
              </w:rPr>
            </w:pPr>
            <w:r>
              <w:rPr>
                <w:sz w:val="20"/>
                <w:lang w:val="sr-Cyrl-CS"/>
              </w:rPr>
              <w:t>ВШС</w:t>
            </w:r>
          </w:p>
        </w:tc>
        <w:tc>
          <w:tcPr>
            <w:tcW w:w="2310" w:type="dxa"/>
            <w:tcBorders>
              <w:top w:val="single" w:sz="4" w:space="0" w:color="000000"/>
              <w:left w:val="single" w:sz="4" w:space="0" w:color="000000"/>
              <w:bottom w:val="single" w:sz="4" w:space="0" w:color="000000"/>
              <w:right w:val="nil"/>
            </w:tcBorders>
            <w:hideMark/>
          </w:tcPr>
          <w:p w:rsidR="00C65617" w:rsidRDefault="00C65617" w:rsidP="00B7228A">
            <w:pPr>
              <w:snapToGrid w:val="0"/>
              <w:jc w:val="center"/>
              <w:rPr>
                <w:kern w:val="2"/>
                <w:sz w:val="20"/>
              </w:rPr>
            </w:pPr>
            <w:r>
              <w:rPr>
                <w:sz w:val="20"/>
                <w:lang w:val="sr-Cyrl-CS"/>
              </w:rPr>
              <w:t>2</w:t>
            </w:r>
            <w:r>
              <w:rPr>
                <w:sz w:val="20"/>
              </w:rPr>
              <w:t>5</w:t>
            </w:r>
          </w:p>
        </w:tc>
        <w:tc>
          <w:tcPr>
            <w:tcW w:w="2811" w:type="dxa"/>
            <w:tcBorders>
              <w:top w:val="single" w:sz="4" w:space="0" w:color="000000"/>
              <w:left w:val="single" w:sz="4" w:space="0" w:color="000000"/>
              <w:bottom w:val="single" w:sz="4" w:space="0" w:color="000000"/>
              <w:right w:val="double" w:sz="2" w:space="0" w:color="000000"/>
            </w:tcBorders>
            <w:hideMark/>
          </w:tcPr>
          <w:p w:rsidR="00C65617" w:rsidRDefault="00C65617" w:rsidP="00B7228A">
            <w:pPr>
              <w:snapToGrid w:val="0"/>
              <w:jc w:val="center"/>
              <w:rPr>
                <w:kern w:val="2"/>
                <w:sz w:val="20"/>
                <w:lang w:val="sr-Cyrl-CS"/>
              </w:rPr>
            </w:pPr>
            <w:r>
              <w:rPr>
                <w:sz w:val="20"/>
              </w:rPr>
              <w:t>6</w:t>
            </w:r>
            <w:r>
              <w:rPr>
                <w:sz w:val="20"/>
                <w:lang w:val="sr-Cyrl-CS"/>
              </w:rPr>
              <w:t>,</w:t>
            </w:r>
            <w:r>
              <w:rPr>
                <w:sz w:val="20"/>
              </w:rPr>
              <w:t>14</w:t>
            </w:r>
            <w:r>
              <w:rPr>
                <w:sz w:val="20"/>
                <w:lang w:val="sr-Cyrl-CS"/>
              </w:rPr>
              <w:t>%</w:t>
            </w:r>
          </w:p>
        </w:tc>
      </w:tr>
      <w:tr w:rsidR="00C65617" w:rsidTr="00B7228A">
        <w:tc>
          <w:tcPr>
            <w:tcW w:w="555" w:type="dxa"/>
            <w:tcBorders>
              <w:top w:val="single" w:sz="4" w:space="0" w:color="000000"/>
              <w:left w:val="double" w:sz="2" w:space="0" w:color="000000"/>
              <w:bottom w:val="single" w:sz="4" w:space="0" w:color="000000"/>
              <w:right w:val="nil"/>
            </w:tcBorders>
            <w:hideMark/>
          </w:tcPr>
          <w:p w:rsidR="00C65617" w:rsidRDefault="00C65617" w:rsidP="00B7228A">
            <w:pPr>
              <w:snapToGrid w:val="0"/>
              <w:jc w:val="center"/>
              <w:rPr>
                <w:kern w:val="2"/>
                <w:sz w:val="20"/>
                <w:lang w:val="sr-Cyrl-CS"/>
              </w:rPr>
            </w:pPr>
            <w:r>
              <w:rPr>
                <w:sz w:val="20"/>
                <w:lang w:val="sr-Cyrl-CS"/>
              </w:rPr>
              <w:t>3.</w:t>
            </w:r>
          </w:p>
        </w:tc>
        <w:tc>
          <w:tcPr>
            <w:tcW w:w="3840" w:type="dxa"/>
            <w:tcBorders>
              <w:top w:val="single" w:sz="4" w:space="0" w:color="000000"/>
              <w:left w:val="single" w:sz="4" w:space="0" w:color="000000"/>
              <w:bottom w:val="single" w:sz="4" w:space="0" w:color="000000"/>
              <w:right w:val="nil"/>
            </w:tcBorders>
            <w:hideMark/>
          </w:tcPr>
          <w:p w:rsidR="00C65617" w:rsidRDefault="00C65617" w:rsidP="00B7228A">
            <w:pPr>
              <w:snapToGrid w:val="0"/>
              <w:jc w:val="both"/>
              <w:rPr>
                <w:kern w:val="2"/>
                <w:sz w:val="20"/>
                <w:lang w:val="sr-Cyrl-CS"/>
              </w:rPr>
            </w:pPr>
            <w:r>
              <w:rPr>
                <w:sz w:val="20"/>
                <w:lang w:val="sr-Cyrl-CS"/>
              </w:rPr>
              <w:t>ССС</w:t>
            </w:r>
          </w:p>
        </w:tc>
        <w:tc>
          <w:tcPr>
            <w:tcW w:w="2310" w:type="dxa"/>
            <w:tcBorders>
              <w:top w:val="single" w:sz="4" w:space="0" w:color="000000"/>
              <w:left w:val="single" w:sz="4" w:space="0" w:color="000000"/>
              <w:bottom w:val="single" w:sz="4" w:space="0" w:color="000000"/>
              <w:right w:val="nil"/>
            </w:tcBorders>
            <w:hideMark/>
          </w:tcPr>
          <w:p w:rsidR="00C65617" w:rsidRDefault="00C65617" w:rsidP="00B7228A">
            <w:pPr>
              <w:snapToGrid w:val="0"/>
              <w:jc w:val="center"/>
              <w:rPr>
                <w:kern w:val="2"/>
                <w:sz w:val="20"/>
              </w:rPr>
            </w:pPr>
            <w:r>
              <w:rPr>
                <w:sz w:val="20"/>
                <w:lang w:val="sr-Cyrl-CS"/>
              </w:rPr>
              <w:t>1</w:t>
            </w:r>
            <w:r>
              <w:rPr>
                <w:sz w:val="20"/>
              </w:rPr>
              <w:t>94</w:t>
            </w:r>
          </w:p>
        </w:tc>
        <w:tc>
          <w:tcPr>
            <w:tcW w:w="2811" w:type="dxa"/>
            <w:tcBorders>
              <w:top w:val="single" w:sz="4" w:space="0" w:color="000000"/>
              <w:left w:val="single" w:sz="4" w:space="0" w:color="000000"/>
              <w:bottom w:val="single" w:sz="4" w:space="0" w:color="000000"/>
              <w:right w:val="double" w:sz="2" w:space="0" w:color="000000"/>
            </w:tcBorders>
            <w:hideMark/>
          </w:tcPr>
          <w:p w:rsidR="00C65617" w:rsidRDefault="00C65617" w:rsidP="00B7228A">
            <w:pPr>
              <w:snapToGrid w:val="0"/>
              <w:jc w:val="center"/>
              <w:rPr>
                <w:kern w:val="2"/>
                <w:sz w:val="20"/>
                <w:lang w:val="sr-Cyrl-CS"/>
              </w:rPr>
            </w:pPr>
            <w:r>
              <w:rPr>
                <w:sz w:val="20"/>
                <w:lang w:val="sr-Cyrl-CS"/>
              </w:rPr>
              <w:t>4</w:t>
            </w:r>
            <w:r>
              <w:rPr>
                <w:sz w:val="20"/>
              </w:rPr>
              <w:t>7</w:t>
            </w:r>
            <w:r>
              <w:rPr>
                <w:sz w:val="20"/>
                <w:lang w:val="sr-Cyrl-CS"/>
              </w:rPr>
              <w:t>,</w:t>
            </w:r>
            <w:r>
              <w:rPr>
                <w:sz w:val="20"/>
              </w:rPr>
              <w:t>67</w:t>
            </w:r>
            <w:r>
              <w:rPr>
                <w:sz w:val="20"/>
                <w:lang w:val="sr-Cyrl-CS"/>
              </w:rPr>
              <w:t>%</w:t>
            </w:r>
          </w:p>
        </w:tc>
      </w:tr>
      <w:tr w:rsidR="00C65617" w:rsidTr="00B7228A">
        <w:trPr>
          <w:trHeight w:val="183"/>
        </w:trPr>
        <w:tc>
          <w:tcPr>
            <w:tcW w:w="555" w:type="dxa"/>
            <w:tcBorders>
              <w:top w:val="single" w:sz="4" w:space="0" w:color="000000"/>
              <w:left w:val="double" w:sz="2" w:space="0" w:color="000000"/>
              <w:bottom w:val="single" w:sz="4" w:space="0" w:color="000000"/>
              <w:right w:val="nil"/>
            </w:tcBorders>
            <w:hideMark/>
          </w:tcPr>
          <w:p w:rsidR="00C65617" w:rsidRDefault="00C65617" w:rsidP="00B7228A">
            <w:pPr>
              <w:snapToGrid w:val="0"/>
              <w:jc w:val="center"/>
              <w:rPr>
                <w:kern w:val="2"/>
                <w:sz w:val="20"/>
                <w:lang w:val="sr-Cyrl-CS"/>
              </w:rPr>
            </w:pPr>
            <w:r>
              <w:rPr>
                <w:sz w:val="20"/>
                <w:lang w:val="sr-Cyrl-CS"/>
              </w:rPr>
              <w:t>4.</w:t>
            </w:r>
          </w:p>
        </w:tc>
        <w:tc>
          <w:tcPr>
            <w:tcW w:w="3840" w:type="dxa"/>
            <w:tcBorders>
              <w:top w:val="single" w:sz="4" w:space="0" w:color="000000"/>
              <w:left w:val="single" w:sz="4" w:space="0" w:color="000000"/>
              <w:bottom w:val="single" w:sz="4" w:space="0" w:color="000000"/>
              <w:right w:val="nil"/>
            </w:tcBorders>
            <w:hideMark/>
          </w:tcPr>
          <w:p w:rsidR="00C65617" w:rsidRDefault="00C65617" w:rsidP="00B7228A">
            <w:pPr>
              <w:snapToGrid w:val="0"/>
              <w:jc w:val="both"/>
              <w:rPr>
                <w:kern w:val="2"/>
                <w:sz w:val="20"/>
                <w:lang w:val="sr-Cyrl-CS"/>
              </w:rPr>
            </w:pPr>
            <w:r>
              <w:rPr>
                <w:sz w:val="20"/>
                <w:lang w:val="sr-Cyrl-CS"/>
              </w:rPr>
              <w:t>ВКВ</w:t>
            </w:r>
          </w:p>
        </w:tc>
        <w:tc>
          <w:tcPr>
            <w:tcW w:w="2310" w:type="dxa"/>
            <w:tcBorders>
              <w:top w:val="single" w:sz="4" w:space="0" w:color="000000"/>
              <w:left w:val="single" w:sz="4" w:space="0" w:color="000000"/>
              <w:bottom w:val="single" w:sz="4" w:space="0" w:color="000000"/>
              <w:right w:val="nil"/>
            </w:tcBorders>
            <w:hideMark/>
          </w:tcPr>
          <w:p w:rsidR="00C65617" w:rsidRDefault="00C65617" w:rsidP="00B7228A">
            <w:pPr>
              <w:snapToGrid w:val="0"/>
              <w:jc w:val="center"/>
              <w:rPr>
                <w:kern w:val="2"/>
                <w:sz w:val="20"/>
              </w:rPr>
            </w:pPr>
            <w:r>
              <w:rPr>
                <w:sz w:val="20"/>
              </w:rPr>
              <w:t>8</w:t>
            </w:r>
          </w:p>
        </w:tc>
        <w:tc>
          <w:tcPr>
            <w:tcW w:w="2811" w:type="dxa"/>
            <w:tcBorders>
              <w:top w:val="single" w:sz="4" w:space="0" w:color="000000"/>
              <w:left w:val="single" w:sz="4" w:space="0" w:color="000000"/>
              <w:bottom w:val="single" w:sz="4" w:space="0" w:color="000000"/>
              <w:right w:val="double" w:sz="2" w:space="0" w:color="000000"/>
            </w:tcBorders>
            <w:hideMark/>
          </w:tcPr>
          <w:p w:rsidR="00C65617" w:rsidRDefault="00C65617" w:rsidP="00B7228A">
            <w:pPr>
              <w:snapToGrid w:val="0"/>
              <w:jc w:val="center"/>
              <w:rPr>
                <w:kern w:val="2"/>
                <w:sz w:val="20"/>
                <w:lang w:val="sr-Cyrl-CS"/>
              </w:rPr>
            </w:pPr>
            <w:r>
              <w:rPr>
                <w:sz w:val="20"/>
              </w:rPr>
              <w:t>1</w:t>
            </w:r>
            <w:r>
              <w:rPr>
                <w:sz w:val="20"/>
                <w:lang w:val="sr-Cyrl-CS"/>
              </w:rPr>
              <w:t>,</w:t>
            </w:r>
            <w:r>
              <w:rPr>
                <w:sz w:val="20"/>
              </w:rPr>
              <w:t>97</w:t>
            </w:r>
            <w:r>
              <w:rPr>
                <w:sz w:val="20"/>
                <w:lang w:val="sr-Cyrl-CS"/>
              </w:rPr>
              <w:t>%</w:t>
            </w:r>
          </w:p>
        </w:tc>
      </w:tr>
      <w:tr w:rsidR="00C65617" w:rsidTr="00B7228A">
        <w:tc>
          <w:tcPr>
            <w:tcW w:w="555" w:type="dxa"/>
            <w:tcBorders>
              <w:top w:val="single" w:sz="4" w:space="0" w:color="000000"/>
              <w:left w:val="double" w:sz="2" w:space="0" w:color="000000"/>
              <w:bottom w:val="single" w:sz="4" w:space="0" w:color="000000"/>
              <w:right w:val="nil"/>
            </w:tcBorders>
            <w:hideMark/>
          </w:tcPr>
          <w:p w:rsidR="00C65617" w:rsidRDefault="00C65617" w:rsidP="00B7228A">
            <w:pPr>
              <w:snapToGrid w:val="0"/>
              <w:jc w:val="center"/>
              <w:rPr>
                <w:kern w:val="2"/>
                <w:sz w:val="20"/>
                <w:lang w:val="sr-Cyrl-CS"/>
              </w:rPr>
            </w:pPr>
            <w:r>
              <w:rPr>
                <w:sz w:val="20"/>
                <w:lang w:val="sr-Cyrl-CS"/>
              </w:rPr>
              <w:t>5.</w:t>
            </w:r>
          </w:p>
        </w:tc>
        <w:tc>
          <w:tcPr>
            <w:tcW w:w="3840" w:type="dxa"/>
            <w:tcBorders>
              <w:top w:val="single" w:sz="4" w:space="0" w:color="000000"/>
              <w:left w:val="single" w:sz="4" w:space="0" w:color="000000"/>
              <w:bottom w:val="single" w:sz="4" w:space="0" w:color="000000"/>
              <w:right w:val="nil"/>
            </w:tcBorders>
            <w:hideMark/>
          </w:tcPr>
          <w:p w:rsidR="00C65617" w:rsidRDefault="00C65617" w:rsidP="00B7228A">
            <w:pPr>
              <w:snapToGrid w:val="0"/>
              <w:jc w:val="both"/>
              <w:rPr>
                <w:kern w:val="2"/>
                <w:sz w:val="20"/>
                <w:lang w:val="sr-Cyrl-CS"/>
              </w:rPr>
            </w:pPr>
            <w:r>
              <w:rPr>
                <w:sz w:val="20"/>
                <w:lang w:val="sr-Cyrl-CS"/>
              </w:rPr>
              <w:t>КВ</w:t>
            </w:r>
          </w:p>
        </w:tc>
        <w:tc>
          <w:tcPr>
            <w:tcW w:w="2310" w:type="dxa"/>
            <w:tcBorders>
              <w:top w:val="single" w:sz="4" w:space="0" w:color="000000"/>
              <w:left w:val="single" w:sz="4" w:space="0" w:color="000000"/>
              <w:bottom w:val="single" w:sz="4" w:space="0" w:color="000000"/>
              <w:right w:val="nil"/>
            </w:tcBorders>
            <w:hideMark/>
          </w:tcPr>
          <w:p w:rsidR="00C65617" w:rsidRDefault="00C65617" w:rsidP="00B7228A">
            <w:pPr>
              <w:snapToGrid w:val="0"/>
              <w:jc w:val="center"/>
              <w:rPr>
                <w:kern w:val="2"/>
                <w:sz w:val="20"/>
              </w:rPr>
            </w:pPr>
            <w:r>
              <w:rPr>
                <w:sz w:val="20"/>
              </w:rPr>
              <w:t>7</w:t>
            </w:r>
          </w:p>
        </w:tc>
        <w:tc>
          <w:tcPr>
            <w:tcW w:w="2811" w:type="dxa"/>
            <w:tcBorders>
              <w:top w:val="single" w:sz="4" w:space="0" w:color="000000"/>
              <w:left w:val="single" w:sz="4" w:space="0" w:color="000000"/>
              <w:bottom w:val="single" w:sz="4" w:space="0" w:color="000000"/>
              <w:right w:val="double" w:sz="2" w:space="0" w:color="000000"/>
            </w:tcBorders>
            <w:hideMark/>
          </w:tcPr>
          <w:p w:rsidR="00C65617" w:rsidRDefault="00C65617" w:rsidP="00B7228A">
            <w:pPr>
              <w:snapToGrid w:val="0"/>
              <w:jc w:val="center"/>
              <w:rPr>
                <w:kern w:val="2"/>
                <w:sz w:val="20"/>
                <w:lang w:val="sr-Cyrl-CS"/>
              </w:rPr>
            </w:pPr>
            <w:r>
              <w:rPr>
                <w:sz w:val="20"/>
              </w:rPr>
              <w:t>1</w:t>
            </w:r>
            <w:r>
              <w:rPr>
                <w:sz w:val="20"/>
                <w:lang w:val="sr-Cyrl-CS"/>
              </w:rPr>
              <w:t>,</w:t>
            </w:r>
            <w:r>
              <w:rPr>
                <w:sz w:val="20"/>
              </w:rPr>
              <w:t>72</w:t>
            </w:r>
            <w:r>
              <w:rPr>
                <w:sz w:val="20"/>
                <w:lang w:val="sr-Cyrl-CS"/>
              </w:rPr>
              <w:t>%</w:t>
            </w:r>
          </w:p>
        </w:tc>
      </w:tr>
      <w:tr w:rsidR="00C65617" w:rsidTr="00B7228A">
        <w:tc>
          <w:tcPr>
            <w:tcW w:w="555" w:type="dxa"/>
            <w:tcBorders>
              <w:top w:val="single" w:sz="4" w:space="0" w:color="000000"/>
              <w:left w:val="double" w:sz="2" w:space="0" w:color="000000"/>
              <w:bottom w:val="single" w:sz="4" w:space="0" w:color="000000"/>
              <w:right w:val="nil"/>
            </w:tcBorders>
            <w:hideMark/>
          </w:tcPr>
          <w:p w:rsidR="00C65617" w:rsidRDefault="00C65617" w:rsidP="00B7228A">
            <w:pPr>
              <w:snapToGrid w:val="0"/>
              <w:jc w:val="center"/>
              <w:rPr>
                <w:kern w:val="2"/>
                <w:sz w:val="20"/>
                <w:lang w:val="sr-Cyrl-CS"/>
              </w:rPr>
            </w:pPr>
            <w:r>
              <w:rPr>
                <w:sz w:val="20"/>
                <w:lang w:val="sr-Cyrl-CS"/>
              </w:rPr>
              <w:t>6.</w:t>
            </w:r>
          </w:p>
        </w:tc>
        <w:tc>
          <w:tcPr>
            <w:tcW w:w="3840" w:type="dxa"/>
            <w:tcBorders>
              <w:top w:val="single" w:sz="4" w:space="0" w:color="000000"/>
              <w:left w:val="single" w:sz="4" w:space="0" w:color="000000"/>
              <w:bottom w:val="single" w:sz="4" w:space="0" w:color="000000"/>
              <w:right w:val="nil"/>
            </w:tcBorders>
            <w:hideMark/>
          </w:tcPr>
          <w:p w:rsidR="00C65617" w:rsidRDefault="00C65617" w:rsidP="00B7228A">
            <w:pPr>
              <w:snapToGrid w:val="0"/>
              <w:jc w:val="both"/>
              <w:rPr>
                <w:kern w:val="2"/>
                <w:sz w:val="20"/>
                <w:lang w:val="sr-Cyrl-CS"/>
              </w:rPr>
            </w:pPr>
            <w:r>
              <w:rPr>
                <w:sz w:val="20"/>
                <w:lang w:val="sr-Cyrl-CS"/>
              </w:rPr>
              <w:t>НК</w:t>
            </w:r>
          </w:p>
        </w:tc>
        <w:tc>
          <w:tcPr>
            <w:tcW w:w="2310" w:type="dxa"/>
            <w:tcBorders>
              <w:top w:val="single" w:sz="4" w:space="0" w:color="000000"/>
              <w:left w:val="single" w:sz="4" w:space="0" w:color="000000"/>
              <w:bottom w:val="single" w:sz="4" w:space="0" w:color="000000"/>
              <w:right w:val="nil"/>
            </w:tcBorders>
            <w:hideMark/>
          </w:tcPr>
          <w:p w:rsidR="00C65617" w:rsidRDefault="00C65617" w:rsidP="00B7228A">
            <w:pPr>
              <w:snapToGrid w:val="0"/>
              <w:jc w:val="center"/>
              <w:rPr>
                <w:kern w:val="2"/>
                <w:sz w:val="20"/>
              </w:rPr>
            </w:pPr>
            <w:r>
              <w:rPr>
                <w:sz w:val="20"/>
              </w:rPr>
              <w:t>43</w:t>
            </w:r>
          </w:p>
        </w:tc>
        <w:tc>
          <w:tcPr>
            <w:tcW w:w="2811" w:type="dxa"/>
            <w:tcBorders>
              <w:top w:val="single" w:sz="4" w:space="0" w:color="000000"/>
              <w:left w:val="single" w:sz="4" w:space="0" w:color="000000"/>
              <w:bottom w:val="single" w:sz="4" w:space="0" w:color="000000"/>
              <w:right w:val="double" w:sz="2" w:space="0" w:color="000000"/>
            </w:tcBorders>
            <w:hideMark/>
          </w:tcPr>
          <w:p w:rsidR="00C65617" w:rsidRDefault="00C65617" w:rsidP="00B7228A">
            <w:pPr>
              <w:snapToGrid w:val="0"/>
              <w:jc w:val="center"/>
              <w:rPr>
                <w:kern w:val="2"/>
                <w:sz w:val="20"/>
                <w:lang w:val="sr-Cyrl-CS"/>
              </w:rPr>
            </w:pPr>
            <w:r>
              <w:rPr>
                <w:sz w:val="20"/>
              </w:rPr>
              <w:t>10</w:t>
            </w:r>
            <w:r>
              <w:rPr>
                <w:sz w:val="20"/>
                <w:lang w:val="sr-Cyrl-CS"/>
              </w:rPr>
              <w:t>,</w:t>
            </w:r>
            <w:r>
              <w:rPr>
                <w:sz w:val="20"/>
              </w:rPr>
              <w:t>56</w:t>
            </w:r>
            <w:r>
              <w:rPr>
                <w:sz w:val="20"/>
                <w:lang w:val="sr-Cyrl-CS"/>
              </w:rPr>
              <w:t>%</w:t>
            </w:r>
          </w:p>
        </w:tc>
      </w:tr>
      <w:tr w:rsidR="00C65617" w:rsidTr="00B7228A">
        <w:tc>
          <w:tcPr>
            <w:tcW w:w="555" w:type="dxa"/>
            <w:tcBorders>
              <w:top w:val="single" w:sz="4" w:space="0" w:color="000000"/>
              <w:left w:val="double" w:sz="2" w:space="0" w:color="000000"/>
              <w:bottom w:val="double" w:sz="2" w:space="0" w:color="000000"/>
              <w:right w:val="nil"/>
            </w:tcBorders>
          </w:tcPr>
          <w:p w:rsidR="00C65617" w:rsidRDefault="00C65617" w:rsidP="00B7228A">
            <w:pPr>
              <w:snapToGrid w:val="0"/>
              <w:jc w:val="both"/>
              <w:rPr>
                <w:kern w:val="2"/>
                <w:sz w:val="20"/>
                <w:lang w:val="sr-Cyrl-CS"/>
              </w:rPr>
            </w:pPr>
          </w:p>
        </w:tc>
        <w:tc>
          <w:tcPr>
            <w:tcW w:w="3840" w:type="dxa"/>
            <w:tcBorders>
              <w:top w:val="single" w:sz="4" w:space="0" w:color="000000"/>
              <w:left w:val="single" w:sz="4" w:space="0" w:color="000000"/>
              <w:bottom w:val="double" w:sz="2" w:space="0" w:color="000000"/>
              <w:right w:val="nil"/>
            </w:tcBorders>
            <w:hideMark/>
          </w:tcPr>
          <w:p w:rsidR="00C65617" w:rsidRDefault="00C65617" w:rsidP="00B7228A">
            <w:pPr>
              <w:snapToGrid w:val="0"/>
              <w:jc w:val="center"/>
              <w:rPr>
                <w:b/>
                <w:kern w:val="2"/>
                <w:sz w:val="20"/>
                <w:lang w:val="sr-Cyrl-CS"/>
              </w:rPr>
            </w:pPr>
            <w:r>
              <w:rPr>
                <w:b/>
                <w:sz w:val="20"/>
                <w:lang w:val="sr-Cyrl-CS"/>
              </w:rPr>
              <w:t>У К У П Н О</w:t>
            </w:r>
          </w:p>
        </w:tc>
        <w:tc>
          <w:tcPr>
            <w:tcW w:w="2310" w:type="dxa"/>
            <w:tcBorders>
              <w:top w:val="single" w:sz="4" w:space="0" w:color="000000"/>
              <w:left w:val="single" w:sz="4" w:space="0" w:color="000000"/>
              <w:bottom w:val="double" w:sz="2" w:space="0" w:color="000000"/>
              <w:right w:val="nil"/>
            </w:tcBorders>
            <w:hideMark/>
          </w:tcPr>
          <w:p w:rsidR="00C65617" w:rsidRPr="00D64804" w:rsidRDefault="00C65617" w:rsidP="00B7228A">
            <w:pPr>
              <w:snapToGrid w:val="0"/>
              <w:jc w:val="center"/>
              <w:rPr>
                <w:b/>
                <w:kern w:val="2"/>
                <w:sz w:val="20"/>
              </w:rPr>
            </w:pPr>
            <w:r>
              <w:rPr>
                <w:b/>
                <w:sz w:val="20"/>
              </w:rPr>
              <w:t>407</w:t>
            </w:r>
          </w:p>
        </w:tc>
        <w:tc>
          <w:tcPr>
            <w:tcW w:w="2811" w:type="dxa"/>
            <w:tcBorders>
              <w:top w:val="single" w:sz="4" w:space="0" w:color="000000"/>
              <w:left w:val="single" w:sz="4" w:space="0" w:color="000000"/>
              <w:bottom w:val="double" w:sz="2" w:space="0" w:color="000000"/>
              <w:right w:val="double" w:sz="2" w:space="0" w:color="000000"/>
            </w:tcBorders>
            <w:hideMark/>
          </w:tcPr>
          <w:p w:rsidR="00C65617" w:rsidRDefault="00C65617" w:rsidP="00B7228A">
            <w:pPr>
              <w:snapToGrid w:val="0"/>
              <w:jc w:val="center"/>
              <w:rPr>
                <w:b/>
                <w:kern w:val="2"/>
                <w:sz w:val="20"/>
                <w:lang w:val="sr-Cyrl-CS"/>
              </w:rPr>
            </w:pPr>
            <w:r>
              <w:rPr>
                <w:b/>
                <w:sz w:val="20"/>
                <w:lang w:val="sr-Cyrl-CS"/>
              </w:rPr>
              <w:t>100%</w:t>
            </w:r>
          </w:p>
        </w:tc>
      </w:tr>
    </w:tbl>
    <w:p w:rsidR="00C65617" w:rsidRDefault="00C65617" w:rsidP="00C65617">
      <w:pPr>
        <w:jc w:val="both"/>
        <w:rPr>
          <w:kern w:val="2"/>
          <w:lang w:val="sr-Cyrl-CS"/>
        </w:rPr>
      </w:pPr>
      <w:r>
        <w:rPr>
          <w:lang w:val="sr-Cyrl-CS"/>
        </w:rPr>
        <w:tab/>
      </w:r>
    </w:p>
    <w:p w:rsidR="00C65617" w:rsidRDefault="00C65617" w:rsidP="00C65617">
      <w:pPr>
        <w:jc w:val="both"/>
        <w:rPr>
          <w:lang w:val="sr-Cyrl-CS"/>
        </w:rPr>
      </w:pPr>
      <w:r>
        <w:rPr>
          <w:lang w:val="sr-Cyrl-CS"/>
        </w:rPr>
        <w:tab/>
        <w:t xml:space="preserve">Потребно је нагласити да Дом здравља Бијељина има врло повољну структуру запослених ако се узме у обзир однос броја медицинског и немедицинског особља. Наиме, од укупног броја запослених </w:t>
      </w:r>
      <w:r>
        <w:t>20</w:t>
      </w:r>
      <w:r>
        <w:rPr>
          <w:lang w:val="sr-Cyrl-CS"/>
        </w:rPr>
        <w:t>,</w:t>
      </w:r>
      <w:r>
        <w:t>88</w:t>
      </w:r>
      <w:r>
        <w:rPr>
          <w:lang w:val="sr-Cyrl-CS"/>
        </w:rPr>
        <w:t xml:space="preserve">% је немедицинско особље, а </w:t>
      </w:r>
      <w:r>
        <w:t>79</w:t>
      </w:r>
      <w:r>
        <w:rPr>
          <w:lang w:val="sr-Cyrl-CS"/>
        </w:rPr>
        <w:t>,</w:t>
      </w:r>
      <w:r>
        <w:t>12</w:t>
      </w:r>
      <w:r>
        <w:rPr>
          <w:lang w:val="sr-Cyrl-CS"/>
        </w:rPr>
        <w:t>% су здравствени радници и здравствени сарадници.</w:t>
      </w:r>
    </w:p>
    <w:p w:rsidR="00C65617" w:rsidRDefault="00C65617" w:rsidP="00C65617">
      <w:pPr>
        <w:jc w:val="both"/>
        <w:rPr>
          <w:lang w:val="sr-Cyrl-CS"/>
        </w:rPr>
      </w:pPr>
      <w:r>
        <w:rPr>
          <w:lang w:val="sr-Cyrl-CS"/>
        </w:rPr>
        <w:tab/>
        <w:t xml:space="preserve"> Треба рећи да је са стањем на дан 31.12.2018. године у Дому здравља Бијељина укупно доедуковано 3</w:t>
      </w:r>
      <w:r>
        <w:t>0</w:t>
      </w:r>
      <w:r>
        <w:rPr>
          <w:lang w:val="sr-Cyrl-CS"/>
        </w:rPr>
        <w:t xml:space="preserve"> љекара и 10</w:t>
      </w:r>
      <w:r>
        <w:t>2</w:t>
      </w:r>
      <w:r>
        <w:rPr>
          <w:lang w:val="sr-Cyrl-CS"/>
        </w:rPr>
        <w:t xml:space="preserve"> медицинск</w:t>
      </w:r>
      <w:r>
        <w:t>е</w:t>
      </w:r>
      <w:r>
        <w:rPr>
          <w:lang w:val="sr-Cyrl-CS"/>
        </w:rPr>
        <w:t xml:space="preserve"> сестр</w:t>
      </w:r>
      <w:r>
        <w:t>е</w:t>
      </w:r>
      <w:r>
        <w:rPr>
          <w:lang w:val="sr-Cyrl-CS"/>
        </w:rPr>
        <w:t>.</w:t>
      </w:r>
    </w:p>
    <w:p w:rsidR="00C65617" w:rsidRDefault="00C65617" w:rsidP="00C65617">
      <w:pPr>
        <w:jc w:val="both"/>
        <w:rPr>
          <w:lang w:val="sr-Cyrl-CS"/>
        </w:rPr>
      </w:pPr>
      <w:r>
        <w:rPr>
          <w:lang w:val="sr-Cyrl-CS"/>
        </w:rPr>
        <w:tab/>
        <w:t>Такође, Дом здравља Бијељина посматрано на дан 31.12.2018. године има закључене уговоре о обављању специјализантског стажа за 15 доктора, а након добијеног одобрења Министарства здравља и социјалне заштите. У току 2018. године специјализирало је укупно 3 доктора (специјализације из породичне медицине).</w:t>
      </w:r>
      <w:r>
        <w:rPr>
          <w:color w:val="000000"/>
          <w:lang w:val="sr-Cyrl-CS"/>
        </w:rPr>
        <w:t xml:space="preserve"> </w:t>
      </w:r>
    </w:p>
    <w:p w:rsidR="00C65617" w:rsidRDefault="00C65617" w:rsidP="00C65617">
      <w:pPr>
        <w:ind w:firstLine="708"/>
        <w:jc w:val="both"/>
        <w:rPr>
          <w:lang w:val="sr-Latn-BA"/>
        </w:rPr>
      </w:pPr>
      <w:r>
        <w:rPr>
          <w:lang w:val="sr-Cyrl-CS"/>
        </w:rPr>
        <w:t>Напомињено да је у свим секторским амбулантама на подручју које покрива Дом здравља Бијељина током 2018. године свакодневно радио доктор што је омогућило доступнију и квалитетнију здравствену заштиту становништва у удаљеним мјесним заједницама.</w:t>
      </w:r>
    </w:p>
    <w:p w:rsidR="004C5646" w:rsidRDefault="004C5646" w:rsidP="00C65617">
      <w:pPr>
        <w:ind w:firstLine="708"/>
        <w:jc w:val="both"/>
        <w:rPr>
          <w:lang w:val="sr-Latn-BA"/>
        </w:rPr>
      </w:pPr>
    </w:p>
    <w:p w:rsidR="004C5646" w:rsidRPr="004C5646" w:rsidRDefault="004C5646" w:rsidP="00C65617">
      <w:pPr>
        <w:ind w:firstLine="708"/>
        <w:jc w:val="both"/>
        <w:rPr>
          <w:lang w:val="sr-Latn-BA"/>
        </w:rPr>
      </w:pPr>
    </w:p>
    <w:p w:rsidR="00C65617" w:rsidRDefault="00C65617" w:rsidP="00C65617">
      <w:pPr>
        <w:jc w:val="center"/>
        <w:rPr>
          <w:b/>
          <w:bCs/>
          <w:lang w:val="sr-Cyrl-CS"/>
        </w:rPr>
      </w:pPr>
      <w:r>
        <w:rPr>
          <w:b/>
          <w:bCs/>
          <w:lang w:val="sr-Cyrl-CS"/>
        </w:rPr>
        <w:t>Приједлози</w:t>
      </w:r>
    </w:p>
    <w:p w:rsidR="00C65617" w:rsidRDefault="00C65617" w:rsidP="00C65617">
      <w:pPr>
        <w:jc w:val="both"/>
        <w:rPr>
          <w:lang w:val="sr-Cyrl-CS"/>
        </w:rPr>
      </w:pPr>
    </w:p>
    <w:p w:rsidR="00C65617" w:rsidRDefault="00C65617" w:rsidP="00C65617">
      <w:pPr>
        <w:widowControl w:val="0"/>
        <w:numPr>
          <w:ilvl w:val="0"/>
          <w:numId w:val="5"/>
        </w:numPr>
        <w:suppressAutoHyphens/>
        <w:jc w:val="both"/>
        <w:rPr>
          <w:lang w:val="sr-Cyrl-CS"/>
        </w:rPr>
      </w:pPr>
      <w:r>
        <w:rPr>
          <w:lang w:val="sr-Cyrl-CS"/>
        </w:rPr>
        <w:t>Наставити континуирани процес раног откривања карцинома дебелог цријева. Процес обухвата цјелокупно становништво Града Бијељина;</w:t>
      </w:r>
    </w:p>
    <w:p w:rsidR="00C65617" w:rsidRPr="002277B1" w:rsidRDefault="00C65617" w:rsidP="00C65617">
      <w:pPr>
        <w:widowControl w:val="0"/>
        <w:numPr>
          <w:ilvl w:val="0"/>
          <w:numId w:val="5"/>
        </w:numPr>
        <w:suppressAutoHyphens/>
        <w:jc w:val="both"/>
        <w:rPr>
          <w:lang w:val="sr-Cyrl-CS"/>
        </w:rPr>
      </w:pPr>
      <w:r>
        <w:rPr>
          <w:lang w:val="sr-Cyrl-CS"/>
        </w:rPr>
        <w:t>Наставити са спровођењем Папаниколау тестова у циљу превенције карцинома грлића материце код жена;</w:t>
      </w:r>
    </w:p>
    <w:p w:rsidR="00C65617" w:rsidRPr="002277B1" w:rsidRDefault="00C65617" w:rsidP="00C65617">
      <w:pPr>
        <w:widowControl w:val="0"/>
        <w:numPr>
          <w:ilvl w:val="0"/>
          <w:numId w:val="5"/>
        </w:numPr>
        <w:suppressAutoHyphens/>
        <w:jc w:val="both"/>
        <w:rPr>
          <w:lang w:val="sr-Cyrl-CS"/>
        </w:rPr>
      </w:pPr>
      <w:r>
        <w:rPr>
          <w:lang w:val="sr-Cyrl-CS"/>
        </w:rPr>
        <w:t xml:space="preserve">Наставити </w:t>
      </w:r>
      <w:r>
        <w:t>обављање превентивних мамографских прегледа за подручје Града Бијељина и општина Пелагићево и Доњи Жабар у циљу превенције карцинома дојке;</w:t>
      </w:r>
    </w:p>
    <w:p w:rsidR="00C65617" w:rsidRDefault="00C65617" w:rsidP="00C65617">
      <w:pPr>
        <w:widowControl w:val="0"/>
        <w:numPr>
          <w:ilvl w:val="0"/>
          <w:numId w:val="5"/>
        </w:numPr>
        <w:suppressAutoHyphens/>
        <w:jc w:val="both"/>
        <w:rPr>
          <w:lang w:val="sr-Cyrl-CS"/>
        </w:rPr>
      </w:pPr>
      <w:r>
        <w:rPr>
          <w:lang w:val="sr-Cyrl-CS"/>
        </w:rPr>
        <w:t>Наставити едукацију свих запослених у Дому здравља Бијељина у циљу подизања квалитета и безбједности у пружању здравствених услуга;</w:t>
      </w:r>
    </w:p>
    <w:p w:rsidR="00C65617" w:rsidRDefault="00C65617" w:rsidP="00C65617">
      <w:pPr>
        <w:widowControl w:val="0"/>
        <w:numPr>
          <w:ilvl w:val="0"/>
          <w:numId w:val="5"/>
        </w:numPr>
        <w:suppressAutoHyphens/>
        <w:jc w:val="both"/>
        <w:rPr>
          <w:lang w:val="sr-Cyrl-CS"/>
        </w:rPr>
      </w:pPr>
      <w:r>
        <w:rPr>
          <w:lang w:val="sr-Cyrl-CS"/>
        </w:rPr>
        <w:t>Наставити започету промоцију здравља путем медија, јавних трибина и савјетовања у мањим групама;</w:t>
      </w:r>
    </w:p>
    <w:p w:rsidR="00C65617" w:rsidRPr="00DE411F" w:rsidRDefault="00C65617" w:rsidP="00C65617">
      <w:pPr>
        <w:widowControl w:val="0"/>
        <w:numPr>
          <w:ilvl w:val="0"/>
          <w:numId w:val="5"/>
        </w:numPr>
        <w:suppressAutoHyphens/>
        <w:jc w:val="both"/>
        <w:rPr>
          <w:lang w:val="sr-Cyrl-CS"/>
        </w:rPr>
      </w:pPr>
      <w:r>
        <w:rPr>
          <w:lang w:val="sr-Cyrl-CS"/>
        </w:rPr>
        <w:t>Наставити превенцију незаразних болести и едукацију запослених са циљем побољшања квалитета услуга</w:t>
      </w:r>
      <w:r>
        <w:t>;</w:t>
      </w:r>
    </w:p>
    <w:p w:rsidR="00C65617" w:rsidRDefault="00C65617" w:rsidP="00C65617">
      <w:pPr>
        <w:widowControl w:val="0"/>
        <w:numPr>
          <w:ilvl w:val="0"/>
          <w:numId w:val="5"/>
        </w:numPr>
        <w:suppressAutoHyphens/>
        <w:jc w:val="both"/>
        <w:rPr>
          <w:lang w:val="sr-Cyrl-CS"/>
        </w:rPr>
      </w:pPr>
      <w:r>
        <w:t>Наставити започету промоцију здравља код људи обољелих од дијабетеса (рад у групама).</w:t>
      </w:r>
    </w:p>
    <w:p w:rsidR="004C5646" w:rsidRDefault="004C5646" w:rsidP="00A610BA">
      <w:pPr>
        <w:jc w:val="center"/>
        <w:rPr>
          <w:b/>
          <w:bCs/>
          <w:lang w:val="sr-Latn-BA"/>
        </w:rPr>
      </w:pPr>
    </w:p>
    <w:p w:rsidR="004C5646" w:rsidRPr="004C5646" w:rsidRDefault="004C5646" w:rsidP="00A610BA">
      <w:pPr>
        <w:jc w:val="center"/>
        <w:rPr>
          <w:b/>
          <w:bCs/>
          <w:lang w:val="sr-Latn-BA"/>
        </w:rPr>
      </w:pPr>
    </w:p>
    <w:p w:rsidR="004C5646" w:rsidRPr="004C5646" w:rsidRDefault="004C5646" w:rsidP="00A610BA">
      <w:pPr>
        <w:jc w:val="center"/>
        <w:rPr>
          <w:b/>
          <w:bCs/>
          <w:lang w:val="sr-Latn-BA"/>
        </w:rPr>
      </w:pPr>
    </w:p>
    <w:p w:rsidR="00A610BA" w:rsidRDefault="00A610BA" w:rsidP="008D757B">
      <w:pPr>
        <w:tabs>
          <w:tab w:val="left" w:pos="709"/>
        </w:tabs>
        <w:jc w:val="both"/>
        <w:rPr>
          <w:b/>
          <w:lang w:val="sr-Cyrl-CS"/>
        </w:rPr>
      </w:pPr>
      <w:r w:rsidRPr="00A610BA">
        <w:rPr>
          <w:b/>
          <w:lang w:val="sr-Cyrl-CS"/>
        </w:rPr>
        <w:lastRenderedPageBreak/>
        <w:t>2. Општа болница „Свети Врачеви“ Бијељина</w:t>
      </w:r>
    </w:p>
    <w:p w:rsidR="00752644" w:rsidRPr="00752644" w:rsidRDefault="00752644" w:rsidP="00D660F5">
      <w:pPr>
        <w:jc w:val="both"/>
        <w:rPr>
          <w:lang w:val="sr-Cyrl-CS"/>
        </w:rPr>
      </w:pPr>
    </w:p>
    <w:p w:rsidR="00752644" w:rsidRPr="00752644" w:rsidRDefault="00752644" w:rsidP="00691108">
      <w:pPr>
        <w:pStyle w:val="Default"/>
        <w:ind w:firstLine="720"/>
        <w:jc w:val="both"/>
        <w:rPr>
          <w:rFonts w:ascii="Times New Roman" w:hAnsi="Times New Roman"/>
        </w:rPr>
      </w:pPr>
      <w:r w:rsidRPr="00752644">
        <w:rPr>
          <w:rFonts w:ascii="Times New Roman" w:hAnsi="Times New Roman"/>
        </w:rPr>
        <w:t>Општа болница „Свети Врачеви“ Бијељина је здравствена установа која пружа секундарне, а једним дијелом и терцијарне</w:t>
      </w:r>
      <w:r w:rsidR="002829D0">
        <w:rPr>
          <w:rFonts w:ascii="Times New Roman" w:hAnsi="Times New Roman"/>
          <w:lang w:val="sr-Cyrl-CS"/>
        </w:rPr>
        <w:t>,</w:t>
      </w:r>
      <w:r w:rsidRPr="00752644">
        <w:rPr>
          <w:rFonts w:ascii="Times New Roman" w:hAnsi="Times New Roman"/>
        </w:rPr>
        <w:t xml:space="preserve"> услуге здравств</w:t>
      </w:r>
      <w:r w:rsidR="002829D0">
        <w:rPr>
          <w:rFonts w:ascii="Times New Roman" w:hAnsi="Times New Roman"/>
        </w:rPr>
        <w:t xml:space="preserve">ене заштите становницима </w:t>
      </w:r>
      <w:r w:rsidR="00A72CCF">
        <w:rPr>
          <w:rFonts w:ascii="Times New Roman" w:hAnsi="Times New Roman"/>
          <w:lang w:val="sr-Cyrl-CS"/>
        </w:rPr>
        <w:t>Г</w:t>
      </w:r>
      <w:r w:rsidR="002829D0">
        <w:rPr>
          <w:rFonts w:ascii="Times New Roman" w:hAnsi="Times New Roman"/>
          <w:lang w:val="sr-Cyrl-CS"/>
        </w:rPr>
        <w:t>рада</w:t>
      </w:r>
      <w:r w:rsidRPr="00752644">
        <w:rPr>
          <w:rFonts w:ascii="Times New Roman" w:hAnsi="Times New Roman"/>
        </w:rPr>
        <w:t xml:space="preserve"> Бијељина,</w:t>
      </w:r>
      <w:r w:rsidR="002829D0">
        <w:rPr>
          <w:rFonts w:ascii="Times New Roman" w:hAnsi="Times New Roman"/>
          <w:lang w:val="sr-Cyrl-CS"/>
        </w:rPr>
        <w:t xml:space="preserve"> те општина</w:t>
      </w:r>
      <w:r w:rsidRPr="00752644">
        <w:rPr>
          <w:rFonts w:ascii="Times New Roman" w:hAnsi="Times New Roman"/>
        </w:rPr>
        <w:t xml:space="preserve"> Угљевик, Лопаре, Пелагићево и Доњи Жабари, као и другим корисницима здравствене заштите који су заинтересовани да те услуге остваре у овој установи</w:t>
      </w:r>
      <w:r w:rsidR="002829D0">
        <w:rPr>
          <w:rFonts w:ascii="Times New Roman" w:hAnsi="Times New Roman"/>
          <w:lang w:val="sr-Cyrl-CS"/>
        </w:rPr>
        <w:t xml:space="preserve"> ( по праву слободног избора болнице)</w:t>
      </w:r>
      <w:r w:rsidRPr="00752644">
        <w:rPr>
          <w:rFonts w:ascii="Times New Roman" w:hAnsi="Times New Roman"/>
        </w:rPr>
        <w:t xml:space="preserve">. </w:t>
      </w:r>
    </w:p>
    <w:p w:rsidR="00752644" w:rsidRPr="00951CC1" w:rsidRDefault="00752644" w:rsidP="00691108">
      <w:pPr>
        <w:pStyle w:val="Default"/>
        <w:ind w:firstLine="720"/>
        <w:jc w:val="both"/>
        <w:rPr>
          <w:rFonts w:ascii="Times New Roman" w:hAnsi="Times New Roman"/>
          <w:lang w:val="bs-Cyrl-BA"/>
        </w:rPr>
      </w:pPr>
      <w:r w:rsidRPr="00752644">
        <w:rPr>
          <w:rFonts w:ascii="Times New Roman" w:hAnsi="Times New Roman"/>
        </w:rPr>
        <w:t xml:space="preserve">Број осигураника за које болница пружа здравствену заштиту износи </w:t>
      </w:r>
      <w:r w:rsidR="001C332A">
        <w:rPr>
          <w:rFonts w:ascii="Times New Roman" w:hAnsi="Times New Roman"/>
        </w:rPr>
        <w:t>преко 150.000</w:t>
      </w:r>
      <w:r w:rsidRPr="00752644">
        <w:rPr>
          <w:rFonts w:ascii="Times New Roman" w:hAnsi="Times New Roman"/>
        </w:rPr>
        <w:t xml:space="preserve"> </w:t>
      </w:r>
      <w:r w:rsidR="00951CC1">
        <w:rPr>
          <w:rFonts w:ascii="Times New Roman" w:hAnsi="Times New Roman"/>
          <w:lang w:val="bs-Cyrl-BA"/>
        </w:rPr>
        <w:t>осигураника.</w:t>
      </w:r>
    </w:p>
    <w:p w:rsidR="00752644" w:rsidRPr="00752644" w:rsidRDefault="00752644" w:rsidP="00691108">
      <w:pPr>
        <w:pStyle w:val="Default"/>
        <w:ind w:firstLine="720"/>
        <w:jc w:val="both"/>
        <w:rPr>
          <w:rFonts w:ascii="Times New Roman" w:hAnsi="Times New Roman"/>
        </w:rPr>
      </w:pPr>
      <w:r w:rsidRPr="00752644">
        <w:rPr>
          <w:rFonts w:ascii="Times New Roman" w:hAnsi="Times New Roman"/>
        </w:rPr>
        <w:t xml:space="preserve">Здравствена дјелатност се обавља као болничко лијечење, и то на 8 одјељења: Одјељење за интернистичке гране, Одјељење за хируршке гране, Одјељење за гинекологију и акушерство, Одјељење за офталмологију, Одјељење за </w:t>
      </w:r>
      <w:r w:rsidR="00747538">
        <w:rPr>
          <w:rFonts w:ascii="Times New Roman" w:hAnsi="Times New Roman"/>
          <w:lang w:val="bs-Cyrl-BA"/>
        </w:rPr>
        <w:t>пулмологију</w:t>
      </w:r>
      <w:r w:rsidRPr="00752644">
        <w:rPr>
          <w:rFonts w:ascii="Times New Roman" w:hAnsi="Times New Roman"/>
        </w:rPr>
        <w:t xml:space="preserve">, Одјељење за педијатрију, Одјељење за ОРЛ и Одјељење за неурологију. </w:t>
      </w:r>
    </w:p>
    <w:p w:rsidR="00752644" w:rsidRPr="00747538" w:rsidRDefault="00752644" w:rsidP="00691108">
      <w:pPr>
        <w:pStyle w:val="Default"/>
        <w:ind w:firstLine="720"/>
        <w:jc w:val="both"/>
        <w:rPr>
          <w:rFonts w:ascii="Times New Roman" w:hAnsi="Times New Roman"/>
          <w:lang w:val="bs-Cyrl-BA"/>
        </w:rPr>
      </w:pPr>
      <w:r w:rsidRPr="00752644">
        <w:rPr>
          <w:rFonts w:ascii="Times New Roman" w:hAnsi="Times New Roman"/>
        </w:rPr>
        <w:t>У Болници се пружају одређене услуге терцијарног нивоа здравствене заштите, као што су: максилофацијална хирургија, кардиологија, нефрологија, дјечија хирургија, гастроентерологија, неурохирургија, васкуларна хирургија, ендокринологија и онкологија са дне</w:t>
      </w:r>
      <w:r w:rsidR="00747538">
        <w:rPr>
          <w:rFonts w:ascii="Times New Roman" w:hAnsi="Times New Roman"/>
        </w:rPr>
        <w:t>вном болницом за хемиотерапију</w:t>
      </w:r>
      <w:r w:rsidR="00747538">
        <w:rPr>
          <w:rFonts w:ascii="Times New Roman" w:hAnsi="Times New Roman"/>
          <w:lang w:val="bs-Cyrl-BA"/>
        </w:rPr>
        <w:t xml:space="preserve"> и реуматологија</w:t>
      </w:r>
    </w:p>
    <w:p w:rsidR="00752644" w:rsidRPr="00752644" w:rsidRDefault="00752644" w:rsidP="00D64704">
      <w:pPr>
        <w:pStyle w:val="Default"/>
        <w:ind w:firstLine="720"/>
        <w:jc w:val="both"/>
        <w:rPr>
          <w:rFonts w:ascii="Times New Roman" w:hAnsi="Times New Roman"/>
        </w:rPr>
      </w:pPr>
      <w:r w:rsidRPr="00752644">
        <w:rPr>
          <w:rFonts w:ascii="Times New Roman" w:hAnsi="Times New Roman"/>
        </w:rPr>
        <w:t xml:space="preserve">Болница је кадровски оспособљена за пружање квалитетне здравствене заштите како услуга секундарног нивоа, тако и наведених услуга терцијарног нивоа. </w:t>
      </w:r>
    </w:p>
    <w:p w:rsidR="0080013F" w:rsidRPr="00747538" w:rsidRDefault="00747538" w:rsidP="00D64704">
      <w:pPr>
        <w:pStyle w:val="Default"/>
        <w:ind w:firstLine="720"/>
        <w:jc w:val="both"/>
        <w:rPr>
          <w:rFonts w:ascii="Times New Roman" w:hAnsi="Times New Roman"/>
          <w:lang w:val="bs-Cyrl-BA"/>
        </w:rPr>
      </w:pPr>
      <w:r>
        <w:rPr>
          <w:rFonts w:ascii="Times New Roman" w:hAnsi="Times New Roman"/>
          <w:lang w:val="bs-Cyrl-BA"/>
        </w:rPr>
        <w:t>Током 2018. Године било је ангажовања стручних консултаната за болести за које наш кадар није едукован из разлога јер је рационалније довести кадар него слати наше осигуранике на лијечење у друге здравствене установе.</w:t>
      </w:r>
    </w:p>
    <w:p w:rsidR="00DC5428" w:rsidRPr="00DC5428" w:rsidRDefault="00DC5428" w:rsidP="00E055A3">
      <w:pPr>
        <w:pStyle w:val="Default"/>
        <w:ind w:firstLine="720"/>
        <w:jc w:val="both"/>
        <w:rPr>
          <w:rFonts w:ascii="Times New Roman" w:hAnsi="Times New Roman"/>
          <w:lang w:val="bs-Cyrl-BA"/>
        </w:rPr>
      </w:pPr>
    </w:p>
    <w:p w:rsidR="00DC5428" w:rsidRDefault="00DC5428" w:rsidP="00E055A3">
      <w:pPr>
        <w:pStyle w:val="Default"/>
        <w:ind w:firstLine="720"/>
        <w:jc w:val="both"/>
        <w:rPr>
          <w:rFonts w:ascii="Times New Roman" w:hAnsi="Times New Roman"/>
          <w:lang w:val="bs-Cyrl-BA"/>
        </w:rPr>
      </w:pPr>
    </w:p>
    <w:p w:rsidR="00AC4B7D" w:rsidRPr="00AC4B7D" w:rsidRDefault="00AC4B7D" w:rsidP="00E055A3">
      <w:pPr>
        <w:pStyle w:val="Default"/>
        <w:ind w:firstLine="720"/>
        <w:jc w:val="both"/>
        <w:rPr>
          <w:rFonts w:ascii="Times New Roman" w:hAnsi="Times New Roman"/>
          <w:lang w:val="bs-Cyrl-BA"/>
        </w:rPr>
      </w:pPr>
    </w:p>
    <w:p w:rsidR="000C0C73" w:rsidRDefault="00DC5428" w:rsidP="008606C0">
      <w:pPr>
        <w:pStyle w:val="Default"/>
        <w:jc w:val="both"/>
        <w:rPr>
          <w:rFonts w:ascii="Times New Roman" w:hAnsi="Times New Roman"/>
          <w:lang w:val="sr-Cyrl-CS"/>
        </w:rPr>
      </w:pPr>
      <w:r>
        <w:rPr>
          <w:rFonts w:ascii="Times New Roman" w:hAnsi="Times New Roman"/>
          <w:lang w:val="sr-Cyrl-CS"/>
        </w:rPr>
        <w:tab/>
      </w:r>
      <w:r w:rsidRPr="008D488E">
        <w:rPr>
          <w:rFonts w:ascii="Times New Roman" w:hAnsi="Times New Roman"/>
          <w:b/>
          <w:lang w:val="sr-Cyrl-CS"/>
        </w:rPr>
        <w:t>На Одјељењу за интернистичке</w:t>
      </w:r>
      <w:r>
        <w:rPr>
          <w:rFonts w:ascii="Times New Roman" w:hAnsi="Times New Roman"/>
          <w:lang w:val="sr-Cyrl-CS"/>
        </w:rPr>
        <w:t xml:space="preserve"> </w:t>
      </w:r>
      <w:r w:rsidRPr="008D488E">
        <w:rPr>
          <w:rFonts w:ascii="Times New Roman" w:hAnsi="Times New Roman"/>
          <w:b/>
          <w:lang w:val="sr-Cyrl-CS"/>
        </w:rPr>
        <w:t>гране</w:t>
      </w:r>
      <w:r w:rsidR="00AC4B7D">
        <w:rPr>
          <w:rFonts w:ascii="Times New Roman" w:hAnsi="Times New Roman"/>
          <w:lang w:val="sr-Cyrl-CS"/>
        </w:rPr>
        <w:t xml:space="preserve"> најчешће </w:t>
      </w:r>
      <w:r w:rsidR="008606C0">
        <w:rPr>
          <w:rFonts w:ascii="Times New Roman" w:hAnsi="Times New Roman"/>
          <w:lang w:val="sr-Cyrl-CS"/>
        </w:rPr>
        <w:t>патологија</w:t>
      </w:r>
      <w:r w:rsidR="00AC4B7D">
        <w:rPr>
          <w:rFonts w:ascii="Times New Roman" w:hAnsi="Times New Roman"/>
          <w:lang w:val="sr-Cyrl-CS"/>
        </w:rPr>
        <w:t xml:space="preserve"> </w:t>
      </w:r>
      <w:r w:rsidR="008606C0">
        <w:rPr>
          <w:rFonts w:ascii="Times New Roman" w:hAnsi="Times New Roman"/>
          <w:lang w:val="sr-Cyrl-CS"/>
        </w:rPr>
        <w:t>у 2018. години:</w:t>
      </w:r>
    </w:p>
    <w:p w:rsidR="008606C0" w:rsidRDefault="008606C0" w:rsidP="008606C0">
      <w:pPr>
        <w:pStyle w:val="Default"/>
        <w:jc w:val="both"/>
        <w:rPr>
          <w:rFonts w:ascii="Times New Roman" w:hAnsi="Times New Roman"/>
          <w:lang w:val="sr-Cyrl-CS"/>
        </w:rPr>
      </w:pPr>
      <w:r>
        <w:rPr>
          <w:rFonts w:ascii="Times New Roman" w:hAnsi="Times New Roman"/>
          <w:lang w:val="sr-Cyrl-CS"/>
        </w:rPr>
        <w:tab/>
      </w:r>
    </w:p>
    <w:p w:rsidR="008606C0" w:rsidRDefault="008606C0" w:rsidP="006B1A6E">
      <w:pPr>
        <w:pStyle w:val="Default"/>
        <w:numPr>
          <w:ilvl w:val="0"/>
          <w:numId w:val="38"/>
        </w:numPr>
        <w:jc w:val="both"/>
        <w:rPr>
          <w:rFonts w:ascii="Times New Roman" w:hAnsi="Times New Roman"/>
          <w:lang w:val="sr-Cyrl-CS"/>
        </w:rPr>
      </w:pPr>
      <w:r>
        <w:rPr>
          <w:rFonts w:ascii="Times New Roman" w:hAnsi="Times New Roman"/>
          <w:b/>
          <w:i/>
          <w:lang w:val="sr-Cyrl-CS"/>
        </w:rPr>
        <w:t xml:space="preserve">одсјек за кардиологију: </w:t>
      </w:r>
      <w:r>
        <w:rPr>
          <w:rFonts w:ascii="Times New Roman" w:hAnsi="Times New Roman"/>
          <w:lang w:val="sr-Cyrl-CS"/>
        </w:rPr>
        <w:t>исхемисјка болест срца,  срчана инсуфицијенција, поремећај срчаног</w:t>
      </w:r>
      <w:r w:rsidR="006B1A6E">
        <w:rPr>
          <w:rFonts w:ascii="Times New Roman" w:hAnsi="Times New Roman"/>
          <w:lang w:val="sr-Cyrl-CS"/>
        </w:rPr>
        <w:t xml:space="preserve"> ритма, нерегулисан повишен крвни притисак. Тенденција пораста обољења је код плућне тромбоемболије и дискреције аорте.</w:t>
      </w:r>
    </w:p>
    <w:p w:rsidR="006B1A6E" w:rsidRDefault="006B1A6E" w:rsidP="006B1A6E">
      <w:pPr>
        <w:pStyle w:val="Default"/>
        <w:numPr>
          <w:ilvl w:val="0"/>
          <w:numId w:val="38"/>
        </w:numPr>
        <w:jc w:val="both"/>
        <w:rPr>
          <w:rFonts w:ascii="Times New Roman" w:hAnsi="Times New Roman"/>
          <w:lang w:val="sr-Latn-BA"/>
        </w:rPr>
      </w:pPr>
      <w:r>
        <w:rPr>
          <w:rFonts w:ascii="Times New Roman" w:hAnsi="Times New Roman"/>
          <w:b/>
          <w:i/>
          <w:lang w:val="sr-Cyrl-CS"/>
        </w:rPr>
        <w:t>одсјек за ендокринологију:</w:t>
      </w:r>
      <w:r>
        <w:rPr>
          <w:rFonts w:ascii="Times New Roman" w:hAnsi="Times New Roman"/>
          <w:lang w:val="en-GB"/>
        </w:rPr>
        <w:t xml:space="preserve"> Diabetes mellitus тип II</w:t>
      </w:r>
      <w:r>
        <w:rPr>
          <w:rFonts w:ascii="Times New Roman" w:hAnsi="Times New Roman"/>
          <w:lang w:val="sr-Latn-BA"/>
        </w:rPr>
        <w:t>;</w:t>
      </w:r>
    </w:p>
    <w:p w:rsidR="006B1A6E" w:rsidRDefault="006B1A6E" w:rsidP="006B1A6E">
      <w:pPr>
        <w:pStyle w:val="Default"/>
        <w:numPr>
          <w:ilvl w:val="0"/>
          <w:numId w:val="38"/>
        </w:numPr>
        <w:jc w:val="both"/>
        <w:rPr>
          <w:rFonts w:ascii="Times New Roman" w:hAnsi="Times New Roman"/>
          <w:lang w:val="bs-Cyrl-BA"/>
        </w:rPr>
      </w:pPr>
      <w:r>
        <w:rPr>
          <w:rFonts w:ascii="Times New Roman" w:hAnsi="Times New Roman"/>
          <w:b/>
          <w:i/>
          <w:lang w:val="bs-Cyrl-BA"/>
        </w:rPr>
        <w:t xml:space="preserve">одсјек за гастроентерологију: </w:t>
      </w:r>
      <w:r>
        <w:rPr>
          <w:rFonts w:ascii="Times New Roman" w:hAnsi="Times New Roman"/>
          <w:lang w:val="bs-Cyrl-BA"/>
        </w:rPr>
        <w:t>цироза јетре, билијарни гастритис, тумори цријева, желуца и јетре. Тенденција пораста обољења је код тумора цријева;</w:t>
      </w:r>
    </w:p>
    <w:p w:rsidR="006B1A6E" w:rsidRDefault="006B1A6E" w:rsidP="006B1A6E">
      <w:pPr>
        <w:pStyle w:val="Default"/>
        <w:numPr>
          <w:ilvl w:val="0"/>
          <w:numId w:val="38"/>
        </w:numPr>
        <w:jc w:val="both"/>
        <w:rPr>
          <w:rFonts w:ascii="Times New Roman" w:hAnsi="Times New Roman"/>
          <w:lang w:val="bs-Cyrl-BA"/>
        </w:rPr>
      </w:pPr>
      <w:r>
        <w:rPr>
          <w:rFonts w:ascii="Times New Roman" w:hAnsi="Times New Roman"/>
          <w:b/>
          <w:i/>
          <w:lang w:val="bs-Cyrl-BA"/>
        </w:rPr>
        <w:t xml:space="preserve">одсјек </w:t>
      </w:r>
      <w:r>
        <w:rPr>
          <w:rFonts w:ascii="Times New Roman" w:hAnsi="Times New Roman"/>
          <w:b/>
          <w:i/>
        </w:rPr>
        <w:t xml:space="preserve">за онкологију: </w:t>
      </w:r>
      <w:r>
        <w:rPr>
          <w:rFonts w:ascii="Times New Roman" w:hAnsi="Times New Roman"/>
          <w:lang w:val="bs-Cyrl-BA"/>
        </w:rPr>
        <w:t>карциноми дојке, простате и дебелог цријева. Тенденција је и пораста наведених.</w:t>
      </w:r>
    </w:p>
    <w:p w:rsidR="006B1A6E" w:rsidRDefault="006B1A6E" w:rsidP="006B1A6E">
      <w:pPr>
        <w:pStyle w:val="Default"/>
        <w:numPr>
          <w:ilvl w:val="0"/>
          <w:numId w:val="38"/>
        </w:numPr>
        <w:jc w:val="both"/>
        <w:rPr>
          <w:rFonts w:ascii="Times New Roman" w:hAnsi="Times New Roman"/>
          <w:lang w:val="bs-Cyrl-BA"/>
        </w:rPr>
      </w:pPr>
      <w:r>
        <w:rPr>
          <w:rFonts w:ascii="Times New Roman" w:hAnsi="Times New Roman"/>
          <w:b/>
          <w:i/>
          <w:lang w:val="bs-Cyrl-BA"/>
        </w:rPr>
        <w:t xml:space="preserve">одсјек за реуматологију: </w:t>
      </w:r>
      <w:r>
        <w:rPr>
          <w:rFonts w:ascii="Times New Roman" w:hAnsi="Times New Roman"/>
          <w:lang w:val="bs-Cyrl-BA"/>
        </w:rPr>
        <w:t>реуматоидни артритис;</w:t>
      </w:r>
    </w:p>
    <w:p w:rsidR="006B1A6E" w:rsidRDefault="006B1A6E" w:rsidP="006B1A6E">
      <w:pPr>
        <w:pStyle w:val="Default"/>
        <w:numPr>
          <w:ilvl w:val="0"/>
          <w:numId w:val="38"/>
        </w:numPr>
        <w:jc w:val="both"/>
        <w:rPr>
          <w:rFonts w:ascii="Times New Roman" w:hAnsi="Times New Roman"/>
          <w:lang w:val="bs-Cyrl-BA"/>
        </w:rPr>
      </w:pPr>
      <w:r>
        <w:rPr>
          <w:rFonts w:ascii="Times New Roman" w:hAnsi="Times New Roman"/>
          <w:b/>
          <w:i/>
          <w:lang w:val="bs-Cyrl-BA"/>
        </w:rPr>
        <w:t xml:space="preserve">одсјек за инфектологију: </w:t>
      </w:r>
      <w:r>
        <w:rPr>
          <w:rFonts w:ascii="Times New Roman" w:hAnsi="Times New Roman"/>
          <w:lang w:val="bs-Cyrl-BA"/>
        </w:rPr>
        <w:t>псеудомембранозни колитис, сепса. Тенденција је и пораста наведених;</w:t>
      </w:r>
    </w:p>
    <w:p w:rsidR="006B1A6E" w:rsidRDefault="006B1A6E" w:rsidP="006B1A6E">
      <w:pPr>
        <w:pStyle w:val="Default"/>
        <w:numPr>
          <w:ilvl w:val="0"/>
          <w:numId w:val="38"/>
        </w:numPr>
        <w:jc w:val="both"/>
        <w:rPr>
          <w:rFonts w:ascii="Times New Roman" w:hAnsi="Times New Roman"/>
          <w:lang w:val="bs-Cyrl-BA"/>
        </w:rPr>
      </w:pPr>
      <w:r>
        <w:rPr>
          <w:rFonts w:ascii="Times New Roman" w:hAnsi="Times New Roman"/>
          <w:b/>
          <w:i/>
          <w:lang w:val="bs-Cyrl-BA"/>
        </w:rPr>
        <w:t>одсјек за општу интерну медицину:</w:t>
      </w:r>
      <w:r>
        <w:rPr>
          <w:rFonts w:ascii="Times New Roman" w:hAnsi="Times New Roman"/>
          <w:lang w:val="bs-Cyrl-BA"/>
        </w:rPr>
        <w:t xml:space="preserve"> анемисјки синдром, бубрежна инсуфицијенција и уринарне инфекције, комбинована срчана и плућна инсуфицијенција, намјерни покушаји Tantamen suicide – медикаментозна интоксинација. Тенденција је и пораста наведених.</w:t>
      </w:r>
    </w:p>
    <w:p w:rsidR="006B1A6E" w:rsidRDefault="006B1A6E" w:rsidP="006B1A6E">
      <w:pPr>
        <w:pStyle w:val="Default"/>
        <w:numPr>
          <w:ilvl w:val="0"/>
          <w:numId w:val="38"/>
        </w:numPr>
        <w:jc w:val="both"/>
        <w:rPr>
          <w:rFonts w:ascii="Times New Roman" w:hAnsi="Times New Roman"/>
          <w:lang w:val="bs-Cyrl-BA"/>
        </w:rPr>
      </w:pPr>
      <w:r>
        <w:rPr>
          <w:rFonts w:ascii="Times New Roman" w:hAnsi="Times New Roman"/>
          <w:b/>
          <w:i/>
          <w:lang w:val="bs-Cyrl-BA"/>
        </w:rPr>
        <w:t>одсјек за дерматовенерологију:</w:t>
      </w:r>
      <w:r>
        <w:rPr>
          <w:rFonts w:ascii="Times New Roman" w:hAnsi="Times New Roman"/>
          <w:lang w:val="bs-Cyrl-BA"/>
        </w:rPr>
        <w:t xml:space="preserve"> алергије.</w:t>
      </w:r>
    </w:p>
    <w:p w:rsidR="00042178" w:rsidRPr="006B1A6E" w:rsidRDefault="006B1A6E" w:rsidP="006B1A6E">
      <w:pPr>
        <w:pStyle w:val="Default"/>
        <w:ind w:left="720"/>
        <w:jc w:val="both"/>
        <w:rPr>
          <w:rFonts w:ascii="Times New Roman" w:hAnsi="Times New Roman"/>
          <w:lang w:val="bs-Cyrl-BA"/>
        </w:rPr>
      </w:pPr>
      <w:r>
        <w:rPr>
          <w:rFonts w:ascii="Times New Roman" w:hAnsi="Times New Roman"/>
          <w:lang w:val="bs-Cyrl-BA"/>
        </w:rPr>
        <w:lastRenderedPageBreak/>
        <w:t xml:space="preserve">У току 2018. године на </w:t>
      </w:r>
      <w:r w:rsidR="00042178">
        <w:rPr>
          <w:rFonts w:ascii="Times New Roman" w:hAnsi="Times New Roman"/>
          <w:lang w:val="bs-Cyrl-BA"/>
        </w:rPr>
        <w:t>Одјељењу за интернистичке гране добили смо још четири специјалисте интерне медицине повратком младих љекара са специјализације. Стручни сарадници били су ангажовани у ангио сали болнице и онколошком конзилијуму.</w:t>
      </w:r>
    </w:p>
    <w:p w:rsidR="00052DE6" w:rsidRDefault="00052DE6" w:rsidP="000C0C73">
      <w:pPr>
        <w:pStyle w:val="Default"/>
        <w:jc w:val="both"/>
        <w:rPr>
          <w:rFonts w:ascii="Times New Roman" w:hAnsi="Times New Roman"/>
          <w:lang w:val="sr-Cyrl-CS"/>
        </w:rPr>
      </w:pPr>
    </w:p>
    <w:p w:rsidR="00042178" w:rsidRDefault="00042178" w:rsidP="000C0C73">
      <w:pPr>
        <w:pStyle w:val="Default"/>
        <w:jc w:val="both"/>
        <w:rPr>
          <w:rFonts w:ascii="Times New Roman" w:hAnsi="Times New Roman"/>
          <w:lang w:val="sr-Cyrl-CS"/>
        </w:rPr>
      </w:pPr>
    </w:p>
    <w:p w:rsidR="00052DE6" w:rsidRDefault="000C7FE3" w:rsidP="00042178">
      <w:pPr>
        <w:pStyle w:val="Default"/>
        <w:jc w:val="both"/>
        <w:rPr>
          <w:rFonts w:ascii="Times New Roman" w:hAnsi="Times New Roman"/>
          <w:lang w:val="bs-Cyrl-BA"/>
        </w:rPr>
      </w:pPr>
      <w:r w:rsidRPr="00042178">
        <w:rPr>
          <w:rFonts w:ascii="Times New Roman" w:hAnsi="Times New Roman"/>
          <w:b/>
          <w:i/>
          <w:lang w:val="bs-Cyrl-BA"/>
        </w:rPr>
        <w:t>На Одјељењу за хируршке гране</w:t>
      </w:r>
      <w:r w:rsidR="00042178">
        <w:rPr>
          <w:rFonts w:ascii="Times New Roman" w:hAnsi="Times New Roman"/>
          <w:b/>
          <w:lang w:val="bs-Cyrl-BA"/>
        </w:rPr>
        <w:t xml:space="preserve"> </w:t>
      </w:r>
      <w:r w:rsidR="00042178">
        <w:rPr>
          <w:rFonts w:ascii="Times New Roman" w:hAnsi="Times New Roman"/>
          <w:lang w:val="bs-Cyrl-BA"/>
        </w:rPr>
        <w:t xml:space="preserve">најчешћа патологија у току 2018. </w:t>
      </w:r>
      <w:r w:rsidR="00B731A4">
        <w:rPr>
          <w:rFonts w:ascii="Times New Roman" w:hAnsi="Times New Roman"/>
          <w:lang w:val="bs-Cyrl-BA"/>
        </w:rPr>
        <w:t>г</w:t>
      </w:r>
      <w:r w:rsidR="00042178">
        <w:rPr>
          <w:rFonts w:ascii="Times New Roman" w:hAnsi="Times New Roman"/>
          <w:lang w:val="bs-Cyrl-BA"/>
        </w:rPr>
        <w:t xml:space="preserve">одине је акутни панкреатитис, гастроинтестинална хеморагија (крварећи улкуси дуоденума и желуца, инфламаторна обољења цријева), акутни и хронични калкулозни холецистидис, тумори дебелог цријева, ампутације доњих екстремитета као посљедица шећерне болести или васкуларних обољења, биопсије простате, операције препонских кола и кола предњег трбушног зида. Тенденција је и пораста наведених. Преломи кука и скочнох зглоба су са тенденцијом смањења. </w:t>
      </w:r>
    </w:p>
    <w:p w:rsidR="00042178" w:rsidRDefault="00042178" w:rsidP="00042178">
      <w:pPr>
        <w:pStyle w:val="Default"/>
        <w:jc w:val="both"/>
        <w:rPr>
          <w:rFonts w:ascii="Times New Roman" w:hAnsi="Times New Roman"/>
          <w:lang w:val="bs-Cyrl-BA"/>
        </w:rPr>
      </w:pPr>
    </w:p>
    <w:p w:rsidR="00042178" w:rsidRDefault="00042178" w:rsidP="00042178">
      <w:pPr>
        <w:pStyle w:val="Default"/>
        <w:jc w:val="both"/>
        <w:rPr>
          <w:rFonts w:ascii="Times New Roman" w:hAnsi="Times New Roman"/>
          <w:lang w:val="bs-Cyrl-BA"/>
        </w:rPr>
      </w:pPr>
      <w:r>
        <w:rPr>
          <w:rFonts w:ascii="Times New Roman" w:hAnsi="Times New Roman"/>
          <w:lang w:val="bs-Cyrl-BA"/>
        </w:rPr>
        <w:t xml:space="preserve">Што се тиче новина у лијечењу и дијагностици у 2018. </w:t>
      </w:r>
      <w:r w:rsidR="00B731A4">
        <w:rPr>
          <w:rFonts w:ascii="Times New Roman" w:hAnsi="Times New Roman"/>
          <w:lang w:val="bs-Cyrl-BA"/>
        </w:rPr>
        <w:t>г</w:t>
      </w:r>
      <w:r>
        <w:rPr>
          <w:rFonts w:ascii="Times New Roman" w:hAnsi="Times New Roman"/>
          <w:lang w:val="bs-Cyrl-BA"/>
        </w:rPr>
        <w:t>одини уведени су оперативни захвати на панкреасу по Whiple-у без спољних консултаната, з атим лапараскопске апендектомије, лапараскопске опеације тумора дебелег цријева без спољиних консултаната, оперативни захвати на штитастој жлијезди уз помоћ консултаната.</w:t>
      </w:r>
    </w:p>
    <w:p w:rsidR="00042178" w:rsidRDefault="00042178" w:rsidP="00042178">
      <w:pPr>
        <w:pStyle w:val="Default"/>
        <w:jc w:val="both"/>
        <w:rPr>
          <w:rFonts w:ascii="Times New Roman" w:hAnsi="Times New Roman"/>
          <w:lang w:val="bs-Cyrl-BA"/>
        </w:rPr>
      </w:pPr>
    </w:p>
    <w:p w:rsidR="00A80D05" w:rsidRPr="00052DE6" w:rsidRDefault="00042178" w:rsidP="00D660F5">
      <w:pPr>
        <w:pStyle w:val="Default"/>
        <w:jc w:val="both"/>
        <w:rPr>
          <w:rFonts w:ascii="Times New Roman" w:hAnsi="Times New Roman"/>
          <w:lang w:val="bs-Cyrl-BA"/>
        </w:rPr>
      </w:pPr>
      <w:r>
        <w:rPr>
          <w:rFonts w:ascii="Times New Roman" w:hAnsi="Times New Roman"/>
          <w:lang w:val="bs-Cyrl-BA"/>
        </w:rPr>
        <w:t>Стручни сарадници били су ангажовани из области грудне и васкуларне хирургије и урологије.</w:t>
      </w:r>
    </w:p>
    <w:p w:rsidR="0092079D" w:rsidRDefault="0092079D" w:rsidP="00D660F5">
      <w:pPr>
        <w:pStyle w:val="Default"/>
        <w:jc w:val="both"/>
        <w:rPr>
          <w:rFonts w:ascii="Times New Roman" w:hAnsi="Times New Roman"/>
          <w:lang w:val="bs-Cyrl-BA"/>
        </w:rPr>
      </w:pPr>
    </w:p>
    <w:p w:rsidR="00BF589A" w:rsidRDefault="00A80D05" w:rsidP="00042178">
      <w:pPr>
        <w:pStyle w:val="Default"/>
        <w:jc w:val="both"/>
        <w:rPr>
          <w:rFonts w:ascii="Times New Roman" w:hAnsi="Times New Roman"/>
          <w:lang w:val="bs-Cyrl-BA"/>
        </w:rPr>
      </w:pPr>
      <w:r w:rsidRPr="00EF7C93">
        <w:rPr>
          <w:rFonts w:ascii="Times New Roman" w:hAnsi="Times New Roman"/>
          <w:b/>
          <w:i/>
          <w:lang w:val="bs-Cyrl-BA"/>
        </w:rPr>
        <w:t>На  Одјељењу</w:t>
      </w:r>
      <w:r w:rsidR="0092079D" w:rsidRPr="00EF7C93">
        <w:rPr>
          <w:rFonts w:ascii="Times New Roman" w:hAnsi="Times New Roman"/>
          <w:b/>
          <w:i/>
          <w:lang w:val="bs-Cyrl-BA"/>
        </w:rPr>
        <w:t xml:space="preserve"> за гинекологију и акушерство</w:t>
      </w:r>
      <w:r w:rsidR="0092079D" w:rsidRPr="0092079D">
        <w:rPr>
          <w:rFonts w:ascii="Times New Roman" w:hAnsi="Times New Roman"/>
          <w:b/>
          <w:lang w:val="bs-Cyrl-BA"/>
        </w:rPr>
        <w:t xml:space="preserve"> </w:t>
      </w:r>
      <w:r w:rsidR="0092079D">
        <w:rPr>
          <w:rFonts w:ascii="Times New Roman" w:hAnsi="Times New Roman"/>
          <w:b/>
          <w:lang w:val="bs-Cyrl-BA"/>
        </w:rPr>
        <w:t xml:space="preserve">– </w:t>
      </w:r>
      <w:r>
        <w:rPr>
          <w:rFonts w:ascii="Times New Roman" w:hAnsi="Times New Roman"/>
          <w:b/>
          <w:lang w:val="bs-Cyrl-BA"/>
        </w:rPr>
        <w:t xml:space="preserve"> </w:t>
      </w:r>
      <w:r w:rsidRPr="00A80D05">
        <w:rPr>
          <w:rFonts w:ascii="Times New Roman" w:hAnsi="Times New Roman"/>
          <w:lang w:val="bs-Cyrl-BA"/>
        </w:rPr>
        <w:t>најчешћ</w:t>
      </w:r>
      <w:r w:rsidR="00042178">
        <w:rPr>
          <w:rFonts w:ascii="Times New Roman" w:hAnsi="Times New Roman"/>
          <w:lang w:val="bs-Cyrl-BA"/>
        </w:rPr>
        <w:t xml:space="preserve">а патологија су </w:t>
      </w:r>
      <w:r>
        <w:rPr>
          <w:rFonts w:ascii="Times New Roman" w:hAnsi="Times New Roman"/>
          <w:lang w:val="bs-Cyrl-BA"/>
        </w:rPr>
        <w:t xml:space="preserve"> миоми</w:t>
      </w:r>
      <w:r w:rsidR="00042178">
        <w:rPr>
          <w:rFonts w:ascii="Times New Roman" w:hAnsi="Times New Roman"/>
          <w:lang w:val="bs-Cyrl-BA"/>
        </w:rPr>
        <w:t xml:space="preserve"> утеруса, аденокарциноми, карциноми грлића материце и спонтани побачаји. Најчешћи оперативни захвати су: хистеректомија, видео</w:t>
      </w:r>
      <w:r w:rsidR="00EF7C93">
        <w:rPr>
          <w:rFonts w:ascii="Times New Roman" w:hAnsi="Times New Roman"/>
          <w:lang w:val="bs-Cyrl-BA"/>
        </w:rPr>
        <w:t>лапараскопије.</w:t>
      </w:r>
    </w:p>
    <w:p w:rsidR="00EF7C93" w:rsidRDefault="00EF7C93" w:rsidP="00042178">
      <w:pPr>
        <w:pStyle w:val="Default"/>
        <w:jc w:val="both"/>
        <w:rPr>
          <w:rFonts w:ascii="Times New Roman" w:hAnsi="Times New Roman"/>
          <w:lang w:val="bs-Cyrl-BA"/>
        </w:rPr>
      </w:pPr>
    </w:p>
    <w:p w:rsidR="00EF7C93" w:rsidRDefault="00EF7C93" w:rsidP="00042178">
      <w:pPr>
        <w:pStyle w:val="Default"/>
        <w:jc w:val="both"/>
        <w:rPr>
          <w:rFonts w:ascii="Times New Roman" w:hAnsi="Times New Roman"/>
          <w:lang w:val="bs-Cyrl-BA"/>
        </w:rPr>
      </w:pPr>
      <w:r w:rsidRPr="00EF7C93">
        <w:rPr>
          <w:rFonts w:ascii="Times New Roman" w:hAnsi="Times New Roman"/>
          <w:b/>
          <w:i/>
          <w:lang w:val="bs-Cyrl-BA"/>
        </w:rPr>
        <w:t xml:space="preserve">На Одјељењу за </w:t>
      </w:r>
      <w:r>
        <w:rPr>
          <w:rFonts w:ascii="Times New Roman" w:hAnsi="Times New Roman"/>
          <w:b/>
          <w:i/>
          <w:lang w:val="bs-Cyrl-BA"/>
        </w:rPr>
        <w:t xml:space="preserve">неурологију </w:t>
      </w:r>
      <w:r>
        <w:rPr>
          <w:rFonts w:ascii="Times New Roman" w:hAnsi="Times New Roman"/>
          <w:lang w:val="bs-Cyrl-BA"/>
        </w:rPr>
        <w:t>најчешћа патологија су цереброваскуларна обољења, мождани удари и тумори мозга. Дошло је до благог пада тенденције обољевања од можданог удара.</w:t>
      </w:r>
    </w:p>
    <w:p w:rsidR="00EF7C93" w:rsidRDefault="00EF7C93" w:rsidP="00042178">
      <w:pPr>
        <w:pStyle w:val="Default"/>
        <w:jc w:val="both"/>
        <w:rPr>
          <w:rFonts w:ascii="Times New Roman" w:hAnsi="Times New Roman"/>
          <w:lang w:val="bs-Cyrl-BA"/>
        </w:rPr>
      </w:pPr>
    </w:p>
    <w:p w:rsidR="00EF7C93" w:rsidRDefault="00EF7C93" w:rsidP="00042178">
      <w:pPr>
        <w:pStyle w:val="Default"/>
        <w:jc w:val="both"/>
        <w:rPr>
          <w:rFonts w:ascii="Times New Roman" w:hAnsi="Times New Roman"/>
          <w:lang w:val="bs-Cyrl-BA"/>
        </w:rPr>
      </w:pPr>
      <w:r>
        <w:rPr>
          <w:rFonts w:ascii="Times New Roman" w:hAnsi="Times New Roman"/>
          <w:lang w:val="bs-Cyrl-BA"/>
        </w:rPr>
        <w:t>Што се тиче новина у лијечењу и дијагностици наставњен је тренд из претходни године тј. Пракса бржег испитивања и краћег задржавања пацијената на одјењељу те чешћи мониторинг тешких пацијената. Дошло је до побољшања рада колор доплер ехоангиографије врата у смислу повећаног откривања асимптоматске каротидне болести, различитих аномалија крвних судова врата, као и патолошких промјена на штитној жлијезди, те у вези са тим и већи број консултација васкуларног хирурга и ендокринолога. Током 2018. Године није било дужег чекања на преглед колор доплера крвних судова врата. Смањен је број пласирања уринарних катетера.</w:t>
      </w:r>
    </w:p>
    <w:p w:rsidR="00EF7C93" w:rsidRDefault="00EF7C93" w:rsidP="00042178">
      <w:pPr>
        <w:pStyle w:val="Default"/>
        <w:jc w:val="both"/>
        <w:rPr>
          <w:rFonts w:ascii="Times New Roman" w:hAnsi="Times New Roman"/>
          <w:lang w:val="bs-Cyrl-BA"/>
        </w:rPr>
      </w:pPr>
    </w:p>
    <w:p w:rsidR="00EF7C93" w:rsidRDefault="00EF7C93" w:rsidP="00042178">
      <w:pPr>
        <w:pStyle w:val="Default"/>
        <w:jc w:val="both"/>
        <w:rPr>
          <w:rFonts w:ascii="Times New Roman" w:hAnsi="Times New Roman"/>
          <w:lang w:val="bs-Cyrl-BA"/>
        </w:rPr>
      </w:pPr>
      <w:r>
        <w:rPr>
          <w:rFonts w:ascii="Times New Roman" w:hAnsi="Times New Roman"/>
          <w:lang w:val="bs-Cyrl-BA"/>
        </w:rPr>
        <w:t xml:space="preserve">У току 2018. </w:t>
      </w:r>
      <w:r w:rsidR="00B731A4">
        <w:rPr>
          <w:rFonts w:ascii="Times New Roman" w:hAnsi="Times New Roman"/>
          <w:lang w:val="bs-Cyrl-BA"/>
        </w:rPr>
        <w:t>г</w:t>
      </w:r>
      <w:r>
        <w:rPr>
          <w:rFonts w:ascii="Times New Roman" w:hAnsi="Times New Roman"/>
          <w:lang w:val="bs-Cyrl-BA"/>
        </w:rPr>
        <w:t>одине добили смо једног специјалисту неурологије повратком љекара са специјализације.</w:t>
      </w:r>
    </w:p>
    <w:p w:rsidR="00EF7C93" w:rsidRDefault="00EF7C93" w:rsidP="00042178">
      <w:pPr>
        <w:pStyle w:val="Default"/>
        <w:jc w:val="both"/>
        <w:rPr>
          <w:rFonts w:ascii="Times New Roman" w:hAnsi="Times New Roman"/>
          <w:lang w:val="bs-Cyrl-BA"/>
        </w:rPr>
      </w:pPr>
    </w:p>
    <w:p w:rsidR="00EF7C93" w:rsidRPr="00EF7C93" w:rsidRDefault="00EF7C93" w:rsidP="00042178">
      <w:pPr>
        <w:pStyle w:val="Default"/>
        <w:jc w:val="both"/>
        <w:rPr>
          <w:rFonts w:ascii="Times New Roman" w:hAnsi="Times New Roman"/>
          <w:lang w:val="bs-Cyrl-BA"/>
        </w:rPr>
      </w:pPr>
    </w:p>
    <w:p w:rsidR="00BF589A" w:rsidRPr="00A671DF" w:rsidRDefault="00BF589A" w:rsidP="00D660F5">
      <w:pPr>
        <w:pStyle w:val="Default"/>
        <w:jc w:val="both"/>
        <w:rPr>
          <w:rFonts w:ascii="Times New Roman" w:hAnsi="Times New Roman"/>
          <w:lang w:val="sr-Latn-BA"/>
        </w:rPr>
      </w:pPr>
    </w:p>
    <w:p w:rsidR="003C5110" w:rsidRDefault="00EF7C93" w:rsidP="00EF7C93">
      <w:pPr>
        <w:pStyle w:val="Default"/>
        <w:jc w:val="both"/>
        <w:rPr>
          <w:rFonts w:ascii="Times New Roman" w:hAnsi="Times New Roman"/>
          <w:lang w:val="bs-Cyrl-BA"/>
        </w:rPr>
      </w:pPr>
      <w:r w:rsidRPr="00EF7C93">
        <w:rPr>
          <w:rFonts w:ascii="Times New Roman" w:hAnsi="Times New Roman"/>
          <w:b/>
          <w:i/>
          <w:lang w:val="bs-Cyrl-BA"/>
        </w:rPr>
        <w:lastRenderedPageBreak/>
        <w:t>На Одјељењу за педијатрију</w:t>
      </w:r>
      <w:r w:rsidR="0046337B" w:rsidRPr="00EF7C93">
        <w:rPr>
          <w:rFonts w:ascii="Times New Roman" w:hAnsi="Times New Roman"/>
          <w:b/>
          <w:i/>
          <w:lang w:val="bs-Cyrl-BA"/>
        </w:rPr>
        <w:t xml:space="preserve"> </w:t>
      </w:r>
      <w:r>
        <w:rPr>
          <w:rFonts w:ascii="Times New Roman" w:hAnsi="Times New Roman"/>
          <w:lang w:val="bs-Cyrl-BA"/>
        </w:rPr>
        <w:t xml:space="preserve">најшешћа патологија током 2018. </w:t>
      </w:r>
      <w:r w:rsidR="00B731A4">
        <w:rPr>
          <w:rFonts w:ascii="Times New Roman" w:hAnsi="Times New Roman"/>
          <w:lang w:val="bs-Cyrl-BA"/>
        </w:rPr>
        <w:t>г</w:t>
      </w:r>
      <w:r>
        <w:rPr>
          <w:rFonts w:ascii="Times New Roman" w:hAnsi="Times New Roman"/>
          <w:lang w:val="bs-Cyrl-BA"/>
        </w:rPr>
        <w:t>одине је обољење дисајних путева (бронхитис, пнеумоније), обољење дигресивног система, жутица новорођенчета, ризици за сепсу, инфекције уринарног тракта, Diabetes mellitus тип I, новооткривени злоћудни тумори код дјеце.</w:t>
      </w:r>
    </w:p>
    <w:p w:rsidR="003C5110" w:rsidRDefault="003C5110" w:rsidP="00EF7C93">
      <w:pPr>
        <w:pStyle w:val="Default"/>
        <w:jc w:val="both"/>
        <w:rPr>
          <w:rFonts w:ascii="Times New Roman" w:hAnsi="Times New Roman"/>
          <w:lang w:val="bs-Cyrl-BA"/>
        </w:rPr>
      </w:pPr>
    </w:p>
    <w:p w:rsidR="003C5110" w:rsidRDefault="003C5110" w:rsidP="00EF7C93">
      <w:pPr>
        <w:pStyle w:val="Default"/>
        <w:jc w:val="both"/>
        <w:rPr>
          <w:rFonts w:ascii="Times New Roman" w:hAnsi="Times New Roman"/>
          <w:lang w:val="bs-Cyrl-BA"/>
        </w:rPr>
      </w:pPr>
      <w:r>
        <w:rPr>
          <w:rFonts w:ascii="Times New Roman" w:hAnsi="Times New Roman"/>
          <w:lang w:val="bs-Cyrl-BA"/>
        </w:rPr>
        <w:t xml:space="preserve">Што се тиче нових метода у лијечењу и дијагностици у 2018. </w:t>
      </w:r>
      <w:r w:rsidR="00B731A4">
        <w:rPr>
          <w:rFonts w:ascii="Times New Roman" w:hAnsi="Times New Roman"/>
          <w:lang w:val="bs-Cyrl-BA"/>
        </w:rPr>
        <w:t>г</w:t>
      </w:r>
      <w:r>
        <w:rPr>
          <w:rFonts w:ascii="Times New Roman" w:hAnsi="Times New Roman"/>
          <w:lang w:val="bs-Cyrl-BA"/>
        </w:rPr>
        <w:t>одини врше се у алерголошкој амбуланти прегледи дјеце код којих постоји сумња на алергијске болести (акутне и хроничне уртикартије, алергија на нутритивне и инхалационе алергене и њихова обрада), на одјељењу се хоспитализују дјеца ради хипосензибилизације веномом осе, брши се испитивање медикаментозне алергије.</w:t>
      </w:r>
    </w:p>
    <w:p w:rsidR="003C5110" w:rsidRDefault="003C5110" w:rsidP="00EF7C93">
      <w:pPr>
        <w:pStyle w:val="Default"/>
        <w:jc w:val="both"/>
        <w:rPr>
          <w:rFonts w:ascii="Times New Roman" w:hAnsi="Times New Roman"/>
          <w:lang w:val="bs-Cyrl-BA"/>
        </w:rPr>
      </w:pPr>
    </w:p>
    <w:p w:rsidR="003C5110" w:rsidRDefault="003C5110" w:rsidP="00EF7C93">
      <w:pPr>
        <w:pStyle w:val="Default"/>
        <w:jc w:val="both"/>
        <w:rPr>
          <w:rFonts w:ascii="Times New Roman" w:hAnsi="Times New Roman"/>
          <w:lang w:val="bs-Cyrl-BA"/>
        </w:rPr>
      </w:pPr>
      <w:r>
        <w:rPr>
          <w:rFonts w:ascii="Times New Roman" w:hAnsi="Times New Roman"/>
          <w:lang w:val="bs-Cyrl-BA"/>
        </w:rPr>
        <w:t xml:space="preserve">У 2018. </w:t>
      </w:r>
      <w:r w:rsidR="00B731A4">
        <w:rPr>
          <w:rFonts w:ascii="Times New Roman" w:hAnsi="Times New Roman"/>
          <w:lang w:val="bs-Cyrl-BA"/>
        </w:rPr>
        <w:t>г</w:t>
      </w:r>
      <w:r>
        <w:rPr>
          <w:rFonts w:ascii="Times New Roman" w:hAnsi="Times New Roman"/>
          <w:lang w:val="bs-Cyrl-BA"/>
        </w:rPr>
        <w:t>одини добили смо једног субспецијалисту</w:t>
      </w:r>
      <w:r w:rsidR="00AA78F1">
        <w:rPr>
          <w:rFonts w:ascii="Times New Roman" w:hAnsi="Times New Roman"/>
          <w:lang w:val="bs-Cyrl-BA"/>
        </w:rPr>
        <w:t xml:space="preserve"> </w:t>
      </w:r>
      <w:r>
        <w:rPr>
          <w:rFonts w:ascii="Times New Roman" w:hAnsi="Times New Roman"/>
          <w:lang w:val="bs-Cyrl-BA"/>
        </w:rPr>
        <w:t>алергологије повратком љекара са субспецијализације.</w:t>
      </w:r>
    </w:p>
    <w:p w:rsidR="003C5110" w:rsidRDefault="003C5110" w:rsidP="00EF7C93">
      <w:pPr>
        <w:pStyle w:val="Default"/>
        <w:jc w:val="both"/>
        <w:rPr>
          <w:rFonts w:ascii="Times New Roman" w:hAnsi="Times New Roman"/>
          <w:lang w:val="bs-Cyrl-BA"/>
        </w:rPr>
      </w:pPr>
    </w:p>
    <w:p w:rsidR="003C5110" w:rsidRDefault="003C5110" w:rsidP="00EF7C93">
      <w:pPr>
        <w:pStyle w:val="Default"/>
        <w:jc w:val="both"/>
        <w:rPr>
          <w:rFonts w:ascii="Times New Roman" w:hAnsi="Times New Roman"/>
          <w:lang w:val="bs-Cyrl-BA"/>
        </w:rPr>
      </w:pPr>
      <w:r>
        <w:rPr>
          <w:rFonts w:ascii="Times New Roman" w:hAnsi="Times New Roman"/>
          <w:b/>
          <w:i/>
          <w:lang w:val="bs-Cyrl-BA"/>
        </w:rPr>
        <w:t xml:space="preserve">На одјељењу за пулмологију </w:t>
      </w:r>
      <w:r>
        <w:rPr>
          <w:rFonts w:ascii="Times New Roman" w:hAnsi="Times New Roman"/>
          <w:lang w:val="bs-Cyrl-BA"/>
        </w:rPr>
        <w:t xml:space="preserve"> најчешћа патологија у 2018. </w:t>
      </w:r>
      <w:r w:rsidR="00B731A4">
        <w:rPr>
          <w:rFonts w:ascii="Times New Roman" w:hAnsi="Times New Roman"/>
          <w:lang w:val="bs-Cyrl-BA"/>
        </w:rPr>
        <w:t>г</w:t>
      </w:r>
      <w:r>
        <w:rPr>
          <w:rFonts w:ascii="Times New Roman" w:hAnsi="Times New Roman"/>
          <w:lang w:val="bs-Cyrl-BA"/>
        </w:rPr>
        <w:t>одини су акутне пнеумопатије, тромбоемболија плућа, плеурални изливи, пнеумоније, НОВР, бронхијална астма, распираторна инсуфицијенција, карциноми плућа, туберколоза плућа. Туберколоза плућа је у тенденцији опадања.</w:t>
      </w:r>
    </w:p>
    <w:p w:rsidR="003C5110" w:rsidRDefault="003C5110" w:rsidP="00EF7C93">
      <w:pPr>
        <w:pStyle w:val="Default"/>
        <w:jc w:val="both"/>
        <w:rPr>
          <w:rFonts w:ascii="Times New Roman" w:hAnsi="Times New Roman"/>
          <w:lang w:val="bs-Cyrl-BA"/>
        </w:rPr>
      </w:pPr>
    </w:p>
    <w:p w:rsidR="003C5110" w:rsidRDefault="003C5110" w:rsidP="00EF7C93">
      <w:pPr>
        <w:pStyle w:val="Default"/>
        <w:jc w:val="both"/>
        <w:rPr>
          <w:rFonts w:ascii="Times New Roman" w:hAnsi="Times New Roman"/>
          <w:lang w:val="bs-Cyrl-BA"/>
        </w:rPr>
      </w:pPr>
      <w:r>
        <w:rPr>
          <w:rFonts w:ascii="Times New Roman" w:hAnsi="Times New Roman"/>
          <w:lang w:val="bs-Cyrl-BA"/>
        </w:rPr>
        <w:t>Повратком љекара са специјализације добили смо још једног специјалисту пнеумофтизиологије.</w:t>
      </w:r>
    </w:p>
    <w:p w:rsidR="003C5110" w:rsidRDefault="003C5110" w:rsidP="00EF7C93">
      <w:pPr>
        <w:pStyle w:val="Default"/>
        <w:jc w:val="both"/>
        <w:rPr>
          <w:rFonts w:ascii="Times New Roman" w:hAnsi="Times New Roman"/>
          <w:lang w:val="bs-Cyrl-BA"/>
        </w:rPr>
      </w:pPr>
    </w:p>
    <w:p w:rsidR="003C5110" w:rsidRDefault="003C5110" w:rsidP="00EF7C93">
      <w:pPr>
        <w:pStyle w:val="Default"/>
        <w:jc w:val="both"/>
        <w:rPr>
          <w:rFonts w:ascii="Times New Roman" w:hAnsi="Times New Roman"/>
          <w:lang w:val="bs-Cyrl-BA"/>
        </w:rPr>
      </w:pPr>
      <w:r>
        <w:rPr>
          <w:rFonts w:ascii="Times New Roman" w:hAnsi="Times New Roman"/>
          <w:b/>
          <w:i/>
          <w:lang w:val="bs-Cyrl-BA"/>
        </w:rPr>
        <w:t xml:space="preserve">На одјељењу за ОРЛ </w:t>
      </w:r>
      <w:r>
        <w:rPr>
          <w:rFonts w:ascii="Times New Roman" w:hAnsi="Times New Roman"/>
          <w:lang w:val="bs-Cyrl-BA"/>
        </w:rPr>
        <w:t>најчешћа патологија је из домена инфекција горњих распираторних путева,туморска патологија, а из домена максилофацијалне хирургије најчешћа патологија су тумори максилофацијалне регије и повреде.</w:t>
      </w:r>
    </w:p>
    <w:p w:rsidR="003C5110" w:rsidRDefault="003C5110" w:rsidP="00EF7C93">
      <w:pPr>
        <w:pStyle w:val="Default"/>
        <w:jc w:val="both"/>
        <w:rPr>
          <w:rFonts w:ascii="Times New Roman" w:hAnsi="Times New Roman"/>
          <w:lang w:val="bs-Cyrl-BA"/>
        </w:rPr>
      </w:pPr>
    </w:p>
    <w:p w:rsidR="003C5110" w:rsidRDefault="003C5110" w:rsidP="00EF7C93">
      <w:pPr>
        <w:pStyle w:val="Default"/>
        <w:jc w:val="both"/>
        <w:rPr>
          <w:rFonts w:ascii="Times New Roman" w:hAnsi="Times New Roman"/>
          <w:lang w:val="bs-Cyrl-BA"/>
        </w:rPr>
      </w:pPr>
      <w:r>
        <w:rPr>
          <w:rFonts w:ascii="Times New Roman" w:hAnsi="Times New Roman"/>
          <w:lang w:val="bs-Cyrl-BA"/>
        </w:rPr>
        <w:t>Најчешће операције су биле: операција крајника, ЛМС ларингомикроскопија, операција носне преграде, заушки</w:t>
      </w:r>
      <w:r w:rsidR="00B731A4">
        <w:rPr>
          <w:rFonts w:ascii="Times New Roman" w:hAnsi="Times New Roman"/>
          <w:lang w:val="bs-Cyrl-BA"/>
        </w:rPr>
        <w:t>, горњобиличног синуса.</w:t>
      </w:r>
    </w:p>
    <w:p w:rsidR="00B731A4" w:rsidRDefault="00B731A4" w:rsidP="00EF7C93">
      <w:pPr>
        <w:pStyle w:val="Default"/>
        <w:jc w:val="both"/>
        <w:rPr>
          <w:rFonts w:ascii="Times New Roman" w:hAnsi="Times New Roman"/>
          <w:lang w:val="bs-Cyrl-BA"/>
        </w:rPr>
      </w:pPr>
    </w:p>
    <w:p w:rsidR="00B731A4" w:rsidRDefault="00B731A4" w:rsidP="00EF7C93">
      <w:pPr>
        <w:pStyle w:val="Default"/>
        <w:jc w:val="both"/>
        <w:rPr>
          <w:rFonts w:ascii="Times New Roman" w:hAnsi="Times New Roman"/>
          <w:lang w:val="bs-Cyrl-BA"/>
        </w:rPr>
      </w:pPr>
      <w:r>
        <w:rPr>
          <w:rFonts w:ascii="Times New Roman" w:hAnsi="Times New Roman"/>
          <w:lang w:val="bs-Cyrl-BA"/>
        </w:rPr>
        <w:t>Из домета масилофацијалне хирургије најчешће операције су тумори коже и поткожног ткива главе и врата и опрације заушне пљувачне жлијезде.</w:t>
      </w:r>
    </w:p>
    <w:p w:rsidR="00B731A4" w:rsidRDefault="00B731A4" w:rsidP="00EF7C93">
      <w:pPr>
        <w:pStyle w:val="Default"/>
        <w:jc w:val="both"/>
        <w:rPr>
          <w:rFonts w:ascii="Times New Roman" w:hAnsi="Times New Roman"/>
          <w:lang w:val="bs-Cyrl-BA"/>
        </w:rPr>
      </w:pPr>
    </w:p>
    <w:p w:rsidR="00B731A4" w:rsidRDefault="00B731A4" w:rsidP="00EF7C93">
      <w:pPr>
        <w:pStyle w:val="Default"/>
        <w:jc w:val="both"/>
        <w:rPr>
          <w:rFonts w:ascii="Times New Roman" w:hAnsi="Times New Roman"/>
          <w:lang w:val="bs-Cyrl-BA"/>
        </w:rPr>
      </w:pPr>
      <w:r>
        <w:rPr>
          <w:rFonts w:ascii="Times New Roman" w:hAnsi="Times New Roman"/>
          <w:b/>
          <w:i/>
          <w:lang w:val="bs-Cyrl-BA"/>
        </w:rPr>
        <w:t xml:space="preserve">На одјељењу за офтамологију </w:t>
      </w:r>
      <w:r>
        <w:rPr>
          <w:rFonts w:ascii="Times New Roman" w:hAnsi="Times New Roman"/>
          <w:lang w:val="bs-Cyrl-BA"/>
        </w:rPr>
        <w:t xml:space="preserve">најчешћа патологија су биле катаракте, коњуктивитис, упале предњег сегмента ока. </w:t>
      </w:r>
    </w:p>
    <w:p w:rsidR="00B731A4" w:rsidRDefault="00B731A4" w:rsidP="00EF7C93">
      <w:pPr>
        <w:pStyle w:val="Default"/>
        <w:jc w:val="both"/>
        <w:rPr>
          <w:rFonts w:ascii="Times New Roman" w:hAnsi="Times New Roman"/>
          <w:lang w:val="bs-Cyrl-BA"/>
        </w:rPr>
      </w:pPr>
    </w:p>
    <w:p w:rsidR="00B731A4" w:rsidRDefault="00B731A4" w:rsidP="00EF7C93">
      <w:pPr>
        <w:pStyle w:val="Default"/>
        <w:jc w:val="both"/>
        <w:rPr>
          <w:rFonts w:ascii="Times New Roman" w:hAnsi="Times New Roman"/>
          <w:lang w:val="bs-Cyrl-BA"/>
        </w:rPr>
      </w:pPr>
      <w:r>
        <w:rPr>
          <w:rFonts w:ascii="Times New Roman" w:hAnsi="Times New Roman"/>
          <w:lang w:val="bs-Cyrl-BA"/>
        </w:rPr>
        <w:t>Најчешћи оперативни захвати су опрације катаракте и птеригија.</w:t>
      </w:r>
    </w:p>
    <w:p w:rsidR="00B731A4" w:rsidRDefault="00B731A4" w:rsidP="00EF7C93">
      <w:pPr>
        <w:pStyle w:val="Default"/>
        <w:jc w:val="both"/>
        <w:rPr>
          <w:rFonts w:ascii="Times New Roman" w:hAnsi="Times New Roman"/>
          <w:lang w:val="bs-Cyrl-BA"/>
        </w:rPr>
      </w:pPr>
    </w:p>
    <w:p w:rsidR="00B731A4" w:rsidRDefault="00B731A4" w:rsidP="00EF7C93">
      <w:pPr>
        <w:pStyle w:val="Default"/>
        <w:jc w:val="both"/>
        <w:rPr>
          <w:rFonts w:ascii="Times New Roman" w:hAnsi="Times New Roman"/>
          <w:lang w:val="bs-Cyrl-BA"/>
        </w:rPr>
      </w:pPr>
      <w:r>
        <w:rPr>
          <w:rFonts w:ascii="Times New Roman" w:hAnsi="Times New Roman"/>
          <w:lang w:val="bs-Cyrl-BA"/>
        </w:rPr>
        <w:t>Добили смо и једног специјалисту офтамологије повратком љекара са специјализације.</w:t>
      </w:r>
    </w:p>
    <w:p w:rsidR="00B731A4" w:rsidRDefault="00B731A4" w:rsidP="00EF7C93">
      <w:pPr>
        <w:pStyle w:val="Default"/>
        <w:jc w:val="both"/>
        <w:rPr>
          <w:rFonts w:ascii="Times New Roman" w:hAnsi="Times New Roman"/>
          <w:lang w:val="bs-Cyrl-BA"/>
        </w:rPr>
      </w:pPr>
    </w:p>
    <w:p w:rsidR="00B731A4" w:rsidRPr="00B731A4" w:rsidRDefault="00B731A4" w:rsidP="00EF7C93">
      <w:pPr>
        <w:pStyle w:val="Default"/>
        <w:jc w:val="both"/>
        <w:rPr>
          <w:rFonts w:ascii="Times New Roman" w:hAnsi="Times New Roman"/>
          <w:lang w:val="bs-Cyrl-BA"/>
        </w:rPr>
      </w:pPr>
      <w:r>
        <w:rPr>
          <w:rFonts w:ascii="Times New Roman" w:hAnsi="Times New Roman"/>
          <w:lang w:val="bs-Cyrl-BA"/>
        </w:rPr>
        <w:t>Поред наведених промјена на болничким одјељењима, у оквиру служби болнице што се тиче нових специјалиста добили смо специјалисту клиничке фармакологије и специјалисту медицинске биохемије, повратком љекара са специјализације.</w:t>
      </w:r>
    </w:p>
    <w:p w:rsidR="0046337B" w:rsidRDefault="0046337B" w:rsidP="00D660F5">
      <w:pPr>
        <w:pStyle w:val="Default"/>
        <w:jc w:val="both"/>
        <w:rPr>
          <w:rFonts w:ascii="Times New Roman" w:hAnsi="Times New Roman"/>
          <w:lang w:val="bs-Cyrl-BA"/>
        </w:rPr>
      </w:pPr>
    </w:p>
    <w:p w:rsidR="006E369C" w:rsidRDefault="0046337B" w:rsidP="00B731A4">
      <w:pPr>
        <w:pStyle w:val="Default"/>
        <w:jc w:val="both"/>
        <w:rPr>
          <w:lang w:val="sr-Cyrl-CS"/>
        </w:rPr>
      </w:pPr>
      <w:r>
        <w:rPr>
          <w:rFonts w:ascii="Times New Roman" w:hAnsi="Times New Roman"/>
          <w:lang w:val="bs-Cyrl-BA"/>
        </w:rPr>
        <w:tab/>
      </w:r>
    </w:p>
    <w:p w:rsidR="006E369C" w:rsidRDefault="006E369C" w:rsidP="001B7579">
      <w:pPr>
        <w:jc w:val="both"/>
        <w:rPr>
          <w:lang w:val="sr-Cyrl-CS"/>
        </w:rPr>
      </w:pPr>
    </w:p>
    <w:p w:rsidR="00B731A4" w:rsidRPr="00B731A4" w:rsidRDefault="00B731A4" w:rsidP="008D757B">
      <w:pPr>
        <w:tabs>
          <w:tab w:val="left" w:pos="-142"/>
        </w:tabs>
        <w:rPr>
          <w:b/>
          <w:lang w:val="sr-Cyrl-CS"/>
        </w:rPr>
      </w:pPr>
      <w:r>
        <w:rPr>
          <w:b/>
          <w:lang w:val="sr-Cyrl-CS"/>
        </w:rPr>
        <w:lastRenderedPageBreak/>
        <w:t>3. Фонд здравственог осигурања</w:t>
      </w:r>
      <w:r w:rsidR="008D757B">
        <w:rPr>
          <w:b/>
          <w:lang w:val="sr-Cyrl-CS"/>
        </w:rPr>
        <w:t xml:space="preserve"> Републике Српске Бања Лука, Филијала</w:t>
      </w:r>
      <w:r>
        <w:rPr>
          <w:b/>
          <w:lang w:val="sr-Cyrl-CS"/>
        </w:rPr>
        <w:t xml:space="preserve"> Бијељина</w:t>
      </w:r>
    </w:p>
    <w:p w:rsidR="00B731A4" w:rsidRDefault="00B731A4" w:rsidP="001B7579">
      <w:pPr>
        <w:jc w:val="both"/>
        <w:rPr>
          <w:lang w:val="sr-Cyrl-CS"/>
        </w:rPr>
      </w:pPr>
    </w:p>
    <w:p w:rsidR="006E369C" w:rsidRDefault="006E369C" w:rsidP="001B7579">
      <w:pPr>
        <w:jc w:val="both"/>
        <w:rPr>
          <w:lang w:val="sr-Cyrl-CS"/>
        </w:rPr>
      </w:pPr>
      <w:r>
        <w:rPr>
          <w:lang w:val="sr-Cyrl-CS"/>
        </w:rPr>
        <w:t xml:space="preserve">-за </w:t>
      </w:r>
      <w:r w:rsidRPr="006E369C">
        <w:rPr>
          <w:b/>
          <w:lang w:val="sr-Cyrl-CS"/>
        </w:rPr>
        <w:t>201</w:t>
      </w:r>
      <w:r w:rsidR="00B731A4">
        <w:rPr>
          <w:b/>
          <w:lang w:val="sr-Cyrl-CS"/>
        </w:rPr>
        <w:t>8</w:t>
      </w:r>
      <w:r>
        <w:rPr>
          <w:lang w:val="sr-Cyrl-CS"/>
        </w:rPr>
        <w:t>. годину.</w:t>
      </w:r>
    </w:p>
    <w:tbl>
      <w:tblPr>
        <w:tblStyle w:val="TableGrid"/>
        <w:tblW w:w="0" w:type="auto"/>
        <w:tblLook w:val="04A0"/>
      </w:tblPr>
      <w:tblGrid>
        <w:gridCol w:w="1242"/>
        <w:gridCol w:w="3402"/>
        <w:gridCol w:w="1998"/>
        <w:gridCol w:w="2214"/>
      </w:tblGrid>
      <w:tr w:rsidR="007C5DFD" w:rsidRPr="00AC2D29" w:rsidTr="00BD79E8">
        <w:tc>
          <w:tcPr>
            <w:tcW w:w="1242" w:type="dxa"/>
            <w:vMerge w:val="restart"/>
          </w:tcPr>
          <w:p w:rsidR="007C5DFD" w:rsidRPr="007C5DFD" w:rsidRDefault="007C5DFD" w:rsidP="007C5DFD">
            <w:pPr>
              <w:jc w:val="center"/>
              <w:rPr>
                <w:lang w:val="bs-Cyrl-BA"/>
              </w:rPr>
            </w:pPr>
            <w:r>
              <w:rPr>
                <w:lang w:val="bs-Cyrl-BA"/>
              </w:rPr>
              <w:t>Ред. бр.</w:t>
            </w:r>
          </w:p>
        </w:tc>
        <w:tc>
          <w:tcPr>
            <w:tcW w:w="3402" w:type="dxa"/>
            <w:vMerge w:val="restart"/>
          </w:tcPr>
          <w:p w:rsidR="007C5DFD" w:rsidRPr="007C5DFD" w:rsidRDefault="007C5DFD" w:rsidP="007C5DFD">
            <w:pPr>
              <w:jc w:val="center"/>
              <w:rPr>
                <w:lang w:val="bs-Cyrl-BA"/>
              </w:rPr>
            </w:pPr>
            <w:r>
              <w:rPr>
                <w:lang w:val="bs-Cyrl-BA"/>
              </w:rPr>
              <w:t>Категорија осигурања</w:t>
            </w:r>
          </w:p>
        </w:tc>
        <w:tc>
          <w:tcPr>
            <w:tcW w:w="4212" w:type="dxa"/>
            <w:gridSpan w:val="2"/>
          </w:tcPr>
          <w:p w:rsidR="007C5DFD" w:rsidRPr="007C5DFD" w:rsidRDefault="007C5DFD" w:rsidP="007C5DFD">
            <w:pPr>
              <w:jc w:val="center"/>
              <w:rPr>
                <w:lang w:val="bs-Cyrl-BA"/>
              </w:rPr>
            </w:pPr>
            <w:r>
              <w:rPr>
                <w:lang w:val="bs-Cyrl-BA"/>
              </w:rPr>
              <w:t>Број осигураних лица</w:t>
            </w:r>
          </w:p>
        </w:tc>
      </w:tr>
      <w:tr w:rsidR="007C5DFD" w:rsidRPr="00085D98" w:rsidTr="006E369C">
        <w:tc>
          <w:tcPr>
            <w:tcW w:w="1242" w:type="dxa"/>
            <w:vMerge/>
          </w:tcPr>
          <w:p w:rsidR="007C5DFD" w:rsidRDefault="007C5DFD" w:rsidP="00345214">
            <w:pPr>
              <w:jc w:val="center"/>
              <w:rPr>
                <w:lang w:val="sr-Cyrl-CS"/>
              </w:rPr>
            </w:pPr>
          </w:p>
        </w:tc>
        <w:tc>
          <w:tcPr>
            <w:tcW w:w="3402" w:type="dxa"/>
            <w:vMerge/>
          </w:tcPr>
          <w:p w:rsidR="007C5DFD" w:rsidRDefault="007C5DFD" w:rsidP="00345214">
            <w:pPr>
              <w:jc w:val="center"/>
              <w:rPr>
                <w:lang w:val="sr-Cyrl-CS"/>
              </w:rPr>
            </w:pPr>
          </w:p>
        </w:tc>
        <w:tc>
          <w:tcPr>
            <w:tcW w:w="1998" w:type="dxa"/>
          </w:tcPr>
          <w:p w:rsidR="007C5DFD" w:rsidRDefault="007C5DFD" w:rsidP="00345214">
            <w:pPr>
              <w:jc w:val="center"/>
              <w:rPr>
                <w:lang w:val="sr-Cyrl-CS"/>
              </w:rPr>
            </w:pPr>
            <w:r>
              <w:rPr>
                <w:lang w:val="sr-Cyrl-CS"/>
              </w:rPr>
              <w:t>Канцеларија</w:t>
            </w:r>
          </w:p>
        </w:tc>
        <w:tc>
          <w:tcPr>
            <w:tcW w:w="2214" w:type="dxa"/>
          </w:tcPr>
          <w:p w:rsidR="007C5DFD" w:rsidRDefault="007C5DFD" w:rsidP="00345214">
            <w:pPr>
              <w:jc w:val="center"/>
              <w:rPr>
                <w:lang w:val="sr-Cyrl-CS"/>
              </w:rPr>
            </w:pPr>
            <w:r>
              <w:rPr>
                <w:lang w:val="sr-Cyrl-CS"/>
              </w:rPr>
              <w:t>Град Бијељина</w:t>
            </w:r>
          </w:p>
        </w:tc>
      </w:tr>
      <w:tr w:rsidR="006E369C" w:rsidRPr="00085D98" w:rsidTr="006E369C">
        <w:tc>
          <w:tcPr>
            <w:tcW w:w="1242" w:type="dxa"/>
          </w:tcPr>
          <w:p w:rsidR="006E369C" w:rsidRDefault="006E369C" w:rsidP="00345214">
            <w:pPr>
              <w:jc w:val="center"/>
              <w:rPr>
                <w:lang w:val="sr-Cyrl-CS"/>
              </w:rPr>
            </w:pPr>
            <w:r>
              <w:rPr>
                <w:lang w:val="sr-Cyrl-CS"/>
              </w:rPr>
              <w:t>1.</w:t>
            </w:r>
          </w:p>
        </w:tc>
        <w:tc>
          <w:tcPr>
            <w:tcW w:w="3402" w:type="dxa"/>
          </w:tcPr>
          <w:p w:rsidR="006E369C" w:rsidRDefault="006E369C" w:rsidP="00345214">
            <w:pPr>
              <w:jc w:val="center"/>
              <w:rPr>
                <w:lang w:val="sr-Cyrl-CS"/>
              </w:rPr>
            </w:pPr>
            <w:r>
              <w:rPr>
                <w:lang w:val="sr-Cyrl-CS"/>
              </w:rPr>
              <w:t>Запослени радници</w:t>
            </w:r>
          </w:p>
        </w:tc>
        <w:tc>
          <w:tcPr>
            <w:tcW w:w="1998" w:type="dxa"/>
          </w:tcPr>
          <w:p w:rsidR="006E369C" w:rsidRDefault="008D757B" w:rsidP="00951CC1">
            <w:pPr>
              <w:jc w:val="center"/>
              <w:rPr>
                <w:lang w:val="sr-Cyrl-CS"/>
              </w:rPr>
            </w:pPr>
            <w:r>
              <w:rPr>
                <w:lang w:val="sr-Cyrl-CS"/>
              </w:rPr>
              <w:t>47.944</w:t>
            </w:r>
          </w:p>
        </w:tc>
        <w:tc>
          <w:tcPr>
            <w:tcW w:w="2214" w:type="dxa"/>
          </w:tcPr>
          <w:p w:rsidR="006E369C" w:rsidRDefault="008D757B" w:rsidP="00951CC1">
            <w:pPr>
              <w:jc w:val="center"/>
              <w:rPr>
                <w:lang w:val="sr-Cyrl-CS"/>
              </w:rPr>
            </w:pPr>
            <w:r>
              <w:rPr>
                <w:lang w:val="sr-Cyrl-CS"/>
              </w:rPr>
              <w:t>37.456</w:t>
            </w:r>
          </w:p>
        </w:tc>
      </w:tr>
      <w:tr w:rsidR="006E369C" w:rsidTr="006E369C">
        <w:tc>
          <w:tcPr>
            <w:tcW w:w="1242" w:type="dxa"/>
          </w:tcPr>
          <w:p w:rsidR="006E369C" w:rsidRDefault="006E369C" w:rsidP="00345214">
            <w:pPr>
              <w:jc w:val="center"/>
              <w:rPr>
                <w:lang w:val="sr-Cyrl-CS"/>
              </w:rPr>
            </w:pPr>
            <w:r>
              <w:rPr>
                <w:lang w:val="sr-Cyrl-CS"/>
              </w:rPr>
              <w:t>2.</w:t>
            </w:r>
          </w:p>
        </w:tc>
        <w:tc>
          <w:tcPr>
            <w:tcW w:w="3402" w:type="dxa"/>
          </w:tcPr>
          <w:p w:rsidR="006E369C" w:rsidRDefault="006E369C" w:rsidP="00345214">
            <w:pPr>
              <w:jc w:val="center"/>
              <w:rPr>
                <w:lang w:val="sr-Cyrl-CS"/>
              </w:rPr>
            </w:pPr>
            <w:r>
              <w:rPr>
                <w:lang w:val="sr-Cyrl-CS"/>
              </w:rPr>
              <w:t>Пензионери</w:t>
            </w:r>
          </w:p>
        </w:tc>
        <w:tc>
          <w:tcPr>
            <w:tcW w:w="1998" w:type="dxa"/>
          </w:tcPr>
          <w:p w:rsidR="006E369C" w:rsidRDefault="008D757B" w:rsidP="00951CC1">
            <w:pPr>
              <w:jc w:val="center"/>
              <w:rPr>
                <w:lang w:val="sr-Cyrl-CS"/>
              </w:rPr>
            </w:pPr>
            <w:r>
              <w:rPr>
                <w:lang w:val="sr-Cyrl-CS"/>
              </w:rPr>
              <w:t>24.371</w:t>
            </w:r>
          </w:p>
        </w:tc>
        <w:tc>
          <w:tcPr>
            <w:tcW w:w="2214" w:type="dxa"/>
          </w:tcPr>
          <w:p w:rsidR="006E369C" w:rsidRDefault="008D757B" w:rsidP="00951CC1">
            <w:pPr>
              <w:jc w:val="center"/>
              <w:rPr>
                <w:lang w:val="sr-Cyrl-CS"/>
              </w:rPr>
            </w:pPr>
            <w:r>
              <w:rPr>
                <w:lang w:val="sr-Cyrl-CS"/>
              </w:rPr>
              <w:t>19.543</w:t>
            </w:r>
          </w:p>
        </w:tc>
      </w:tr>
      <w:tr w:rsidR="006E369C" w:rsidTr="006E369C">
        <w:tc>
          <w:tcPr>
            <w:tcW w:w="1242" w:type="dxa"/>
          </w:tcPr>
          <w:p w:rsidR="006E369C" w:rsidRDefault="006E369C" w:rsidP="00345214">
            <w:pPr>
              <w:jc w:val="center"/>
              <w:rPr>
                <w:lang w:val="sr-Cyrl-CS"/>
              </w:rPr>
            </w:pPr>
            <w:r>
              <w:rPr>
                <w:lang w:val="sr-Cyrl-CS"/>
              </w:rPr>
              <w:t>3.</w:t>
            </w:r>
          </w:p>
        </w:tc>
        <w:tc>
          <w:tcPr>
            <w:tcW w:w="3402" w:type="dxa"/>
          </w:tcPr>
          <w:p w:rsidR="006E369C" w:rsidRDefault="006E369C" w:rsidP="00345214">
            <w:pPr>
              <w:jc w:val="center"/>
              <w:rPr>
                <w:lang w:val="sr-Cyrl-CS"/>
              </w:rPr>
            </w:pPr>
            <w:r>
              <w:rPr>
                <w:lang w:val="sr-Cyrl-CS"/>
              </w:rPr>
              <w:t>Земљорадници</w:t>
            </w:r>
          </w:p>
        </w:tc>
        <w:tc>
          <w:tcPr>
            <w:tcW w:w="1998" w:type="dxa"/>
          </w:tcPr>
          <w:p w:rsidR="006E369C" w:rsidRDefault="008D757B" w:rsidP="00951CC1">
            <w:pPr>
              <w:jc w:val="center"/>
              <w:rPr>
                <w:lang w:val="sr-Cyrl-CS"/>
              </w:rPr>
            </w:pPr>
            <w:r>
              <w:rPr>
                <w:lang w:val="sr-Cyrl-CS"/>
              </w:rPr>
              <w:t>7.848</w:t>
            </w:r>
          </w:p>
        </w:tc>
        <w:tc>
          <w:tcPr>
            <w:tcW w:w="2214" w:type="dxa"/>
          </w:tcPr>
          <w:p w:rsidR="006E369C" w:rsidRDefault="008D757B" w:rsidP="00345214">
            <w:pPr>
              <w:jc w:val="center"/>
              <w:rPr>
                <w:lang w:val="sr-Cyrl-CS"/>
              </w:rPr>
            </w:pPr>
            <w:r>
              <w:rPr>
                <w:lang w:val="sr-Cyrl-CS"/>
              </w:rPr>
              <w:t>5.890</w:t>
            </w:r>
          </w:p>
        </w:tc>
      </w:tr>
      <w:tr w:rsidR="006E369C" w:rsidTr="006E369C">
        <w:tc>
          <w:tcPr>
            <w:tcW w:w="1242" w:type="dxa"/>
          </w:tcPr>
          <w:p w:rsidR="006E369C" w:rsidRDefault="006E369C" w:rsidP="00345214">
            <w:pPr>
              <w:jc w:val="center"/>
              <w:rPr>
                <w:lang w:val="sr-Cyrl-CS"/>
              </w:rPr>
            </w:pPr>
            <w:r>
              <w:rPr>
                <w:lang w:val="sr-Cyrl-CS"/>
              </w:rPr>
              <w:t>4.</w:t>
            </w:r>
          </w:p>
        </w:tc>
        <w:tc>
          <w:tcPr>
            <w:tcW w:w="3402" w:type="dxa"/>
          </w:tcPr>
          <w:p w:rsidR="006E369C" w:rsidRDefault="006E369C" w:rsidP="00345214">
            <w:pPr>
              <w:jc w:val="center"/>
              <w:rPr>
                <w:lang w:val="sr-Cyrl-CS"/>
              </w:rPr>
            </w:pPr>
            <w:r>
              <w:rPr>
                <w:lang w:val="sr-Cyrl-CS"/>
              </w:rPr>
              <w:t>Незапослени</w:t>
            </w:r>
          </w:p>
        </w:tc>
        <w:tc>
          <w:tcPr>
            <w:tcW w:w="1998" w:type="dxa"/>
          </w:tcPr>
          <w:p w:rsidR="006E369C" w:rsidRDefault="008D757B" w:rsidP="00345214">
            <w:pPr>
              <w:jc w:val="center"/>
              <w:rPr>
                <w:lang w:val="sr-Cyrl-CS"/>
              </w:rPr>
            </w:pPr>
            <w:r>
              <w:rPr>
                <w:lang w:val="sr-Cyrl-CS"/>
              </w:rPr>
              <w:t>29.388</w:t>
            </w:r>
          </w:p>
        </w:tc>
        <w:tc>
          <w:tcPr>
            <w:tcW w:w="2214" w:type="dxa"/>
          </w:tcPr>
          <w:p w:rsidR="006E369C" w:rsidRDefault="008D757B" w:rsidP="00951CC1">
            <w:pPr>
              <w:jc w:val="center"/>
              <w:rPr>
                <w:lang w:val="sr-Cyrl-CS"/>
              </w:rPr>
            </w:pPr>
            <w:r>
              <w:rPr>
                <w:lang w:val="sr-Cyrl-CS"/>
              </w:rPr>
              <w:t>22.714</w:t>
            </w:r>
          </w:p>
        </w:tc>
      </w:tr>
      <w:tr w:rsidR="006E369C" w:rsidTr="006E369C">
        <w:tc>
          <w:tcPr>
            <w:tcW w:w="1242" w:type="dxa"/>
          </w:tcPr>
          <w:p w:rsidR="006E369C" w:rsidRDefault="006E369C" w:rsidP="00345214">
            <w:pPr>
              <w:jc w:val="center"/>
              <w:rPr>
                <w:lang w:val="sr-Cyrl-CS"/>
              </w:rPr>
            </w:pPr>
            <w:r>
              <w:rPr>
                <w:lang w:val="sr-Cyrl-CS"/>
              </w:rPr>
              <w:t>5.</w:t>
            </w:r>
          </w:p>
        </w:tc>
        <w:tc>
          <w:tcPr>
            <w:tcW w:w="3402" w:type="dxa"/>
          </w:tcPr>
          <w:p w:rsidR="006E369C" w:rsidRDefault="008D757B" w:rsidP="00345214">
            <w:pPr>
              <w:jc w:val="center"/>
              <w:rPr>
                <w:lang w:val="sr-Cyrl-CS"/>
              </w:rPr>
            </w:pPr>
            <w:r>
              <w:rPr>
                <w:lang w:val="sr-Cyrl-CS"/>
              </w:rPr>
              <w:t>РВИ</w:t>
            </w:r>
            <w:r w:rsidR="00951CC1">
              <w:rPr>
                <w:lang w:val="sr-Cyrl-CS"/>
              </w:rPr>
              <w:t xml:space="preserve"> и пор. п</w:t>
            </w:r>
            <w:r w:rsidR="006E369C">
              <w:rPr>
                <w:lang w:val="sr-Cyrl-CS"/>
              </w:rPr>
              <w:t>огинулих бораца</w:t>
            </w:r>
          </w:p>
        </w:tc>
        <w:tc>
          <w:tcPr>
            <w:tcW w:w="1998" w:type="dxa"/>
          </w:tcPr>
          <w:p w:rsidR="006E369C" w:rsidRDefault="008D757B" w:rsidP="00951CC1">
            <w:pPr>
              <w:jc w:val="center"/>
              <w:rPr>
                <w:lang w:val="sr-Cyrl-CS"/>
              </w:rPr>
            </w:pPr>
            <w:r>
              <w:rPr>
                <w:lang w:val="sr-Cyrl-CS"/>
              </w:rPr>
              <w:t>534</w:t>
            </w:r>
          </w:p>
        </w:tc>
        <w:tc>
          <w:tcPr>
            <w:tcW w:w="2214" w:type="dxa"/>
          </w:tcPr>
          <w:p w:rsidR="006E369C" w:rsidRDefault="008D757B" w:rsidP="00951CC1">
            <w:pPr>
              <w:jc w:val="center"/>
              <w:rPr>
                <w:lang w:val="sr-Cyrl-CS"/>
              </w:rPr>
            </w:pPr>
            <w:r>
              <w:rPr>
                <w:lang w:val="sr-Cyrl-CS"/>
              </w:rPr>
              <w:t>263</w:t>
            </w:r>
          </w:p>
        </w:tc>
      </w:tr>
      <w:tr w:rsidR="006E369C" w:rsidTr="006E369C">
        <w:tc>
          <w:tcPr>
            <w:tcW w:w="1242" w:type="dxa"/>
          </w:tcPr>
          <w:p w:rsidR="006E369C" w:rsidRDefault="006E369C" w:rsidP="00345214">
            <w:pPr>
              <w:jc w:val="center"/>
              <w:rPr>
                <w:lang w:val="sr-Cyrl-CS"/>
              </w:rPr>
            </w:pPr>
            <w:r>
              <w:rPr>
                <w:lang w:val="sr-Cyrl-CS"/>
              </w:rPr>
              <w:t>6.</w:t>
            </w:r>
          </w:p>
        </w:tc>
        <w:tc>
          <w:tcPr>
            <w:tcW w:w="3402" w:type="dxa"/>
          </w:tcPr>
          <w:p w:rsidR="006E369C" w:rsidRDefault="006E369C" w:rsidP="00345214">
            <w:pPr>
              <w:jc w:val="center"/>
              <w:rPr>
                <w:lang w:val="sr-Cyrl-CS"/>
              </w:rPr>
            </w:pPr>
            <w:r>
              <w:rPr>
                <w:lang w:val="sr-Cyrl-CS"/>
              </w:rPr>
              <w:t>Остало</w:t>
            </w:r>
          </w:p>
        </w:tc>
        <w:tc>
          <w:tcPr>
            <w:tcW w:w="1998" w:type="dxa"/>
          </w:tcPr>
          <w:p w:rsidR="006E369C" w:rsidRDefault="008D757B" w:rsidP="00951CC1">
            <w:pPr>
              <w:jc w:val="center"/>
              <w:rPr>
                <w:lang w:val="sr-Cyrl-CS"/>
              </w:rPr>
            </w:pPr>
            <w:r>
              <w:rPr>
                <w:lang w:val="sr-Cyrl-CS"/>
              </w:rPr>
              <w:t>4.197</w:t>
            </w:r>
          </w:p>
        </w:tc>
        <w:tc>
          <w:tcPr>
            <w:tcW w:w="2214" w:type="dxa"/>
          </w:tcPr>
          <w:p w:rsidR="006E369C" w:rsidRDefault="008D757B" w:rsidP="00951CC1">
            <w:pPr>
              <w:jc w:val="center"/>
              <w:rPr>
                <w:lang w:val="sr-Cyrl-CS"/>
              </w:rPr>
            </w:pPr>
            <w:r>
              <w:rPr>
                <w:lang w:val="sr-Cyrl-CS"/>
              </w:rPr>
              <w:t>2.921</w:t>
            </w:r>
          </w:p>
        </w:tc>
      </w:tr>
      <w:tr w:rsidR="006E369C" w:rsidTr="006E369C">
        <w:tc>
          <w:tcPr>
            <w:tcW w:w="1242" w:type="dxa"/>
          </w:tcPr>
          <w:p w:rsidR="006E369C" w:rsidRDefault="006E369C" w:rsidP="00345214">
            <w:pPr>
              <w:jc w:val="center"/>
              <w:rPr>
                <w:lang w:val="sr-Cyrl-CS"/>
              </w:rPr>
            </w:pPr>
          </w:p>
        </w:tc>
        <w:tc>
          <w:tcPr>
            <w:tcW w:w="3402" w:type="dxa"/>
          </w:tcPr>
          <w:p w:rsidR="006E369C" w:rsidRPr="006E369C" w:rsidRDefault="006E369C" w:rsidP="00345214">
            <w:pPr>
              <w:jc w:val="center"/>
              <w:rPr>
                <w:b/>
                <w:lang w:val="sr-Cyrl-CS"/>
              </w:rPr>
            </w:pPr>
            <w:r w:rsidRPr="006E369C">
              <w:rPr>
                <w:b/>
                <w:lang w:val="sr-Cyrl-CS"/>
              </w:rPr>
              <w:t>Укупно</w:t>
            </w:r>
          </w:p>
        </w:tc>
        <w:tc>
          <w:tcPr>
            <w:tcW w:w="1998" w:type="dxa"/>
          </w:tcPr>
          <w:p w:rsidR="006E369C" w:rsidRPr="00345214" w:rsidRDefault="008D757B" w:rsidP="00345214">
            <w:pPr>
              <w:jc w:val="center"/>
              <w:rPr>
                <w:b/>
                <w:lang w:val="sr-Cyrl-CS"/>
              </w:rPr>
            </w:pPr>
            <w:r>
              <w:rPr>
                <w:b/>
                <w:lang w:val="sr-Cyrl-CS"/>
              </w:rPr>
              <w:t>114.282</w:t>
            </w:r>
          </w:p>
        </w:tc>
        <w:tc>
          <w:tcPr>
            <w:tcW w:w="2214" w:type="dxa"/>
          </w:tcPr>
          <w:p w:rsidR="006E369C" w:rsidRPr="00345214" w:rsidRDefault="008D757B" w:rsidP="00951CC1">
            <w:pPr>
              <w:jc w:val="center"/>
              <w:rPr>
                <w:b/>
                <w:lang w:val="sr-Cyrl-CS"/>
              </w:rPr>
            </w:pPr>
            <w:r>
              <w:rPr>
                <w:b/>
                <w:lang w:val="sr-Cyrl-CS"/>
              </w:rPr>
              <w:t>88.787</w:t>
            </w:r>
          </w:p>
        </w:tc>
      </w:tr>
    </w:tbl>
    <w:p w:rsidR="00AC2D29" w:rsidRDefault="00AC2D29" w:rsidP="001B7579">
      <w:pPr>
        <w:jc w:val="both"/>
        <w:rPr>
          <w:lang w:val="sr-Cyrl-CS"/>
        </w:rPr>
      </w:pPr>
    </w:p>
    <w:p w:rsidR="006E369C" w:rsidRDefault="00AC2D29" w:rsidP="00AC2D29">
      <w:pPr>
        <w:ind w:firstLine="720"/>
        <w:jc w:val="both"/>
        <w:rPr>
          <w:lang w:val="sr-Cyrl-CS"/>
        </w:rPr>
      </w:pPr>
      <w:r>
        <w:rPr>
          <w:lang w:val="sr-Cyrl-CS"/>
        </w:rPr>
        <w:t>Структура осигураних лица показује да пензионери и незапослена лица у укупном б</w:t>
      </w:r>
      <w:r w:rsidR="008D757B">
        <w:rPr>
          <w:lang w:val="sr-Cyrl-CS"/>
        </w:rPr>
        <w:t>роју осигураника учествују са 47%, а запослени са 42</w:t>
      </w:r>
      <w:r>
        <w:rPr>
          <w:lang w:val="sr-Cyrl-CS"/>
        </w:rPr>
        <w:t>%. Структура осигураника</w:t>
      </w:r>
      <w:r w:rsidR="00351014">
        <w:rPr>
          <w:lang w:val="sr-Cyrl-CS"/>
        </w:rPr>
        <w:t xml:space="preserve"> је крајње неповољна посматрајући са аспекта уплате доприноса и трошкова по осигуранику.</w:t>
      </w:r>
    </w:p>
    <w:p w:rsidR="00351014" w:rsidRDefault="00351014" w:rsidP="00AC2D29">
      <w:pPr>
        <w:ind w:firstLine="720"/>
        <w:jc w:val="both"/>
        <w:rPr>
          <w:lang w:val="sr-Latn-BA"/>
        </w:rPr>
      </w:pPr>
    </w:p>
    <w:p w:rsidR="00CA559A" w:rsidRDefault="00CA559A" w:rsidP="00AC2D29">
      <w:pPr>
        <w:ind w:firstLine="720"/>
        <w:jc w:val="both"/>
        <w:rPr>
          <w:lang w:val="sr-Latn-BA"/>
        </w:rPr>
      </w:pPr>
    </w:p>
    <w:p w:rsidR="00CA559A" w:rsidRDefault="00CA559A" w:rsidP="00AC2D29">
      <w:pPr>
        <w:ind w:firstLine="720"/>
        <w:jc w:val="both"/>
        <w:rPr>
          <w:lang w:val="sr-Latn-BA"/>
        </w:rPr>
      </w:pPr>
    </w:p>
    <w:p w:rsidR="00CA559A" w:rsidRPr="00CA559A" w:rsidRDefault="00CA559A" w:rsidP="00AC2D29">
      <w:pPr>
        <w:ind w:firstLine="720"/>
        <w:jc w:val="both"/>
        <w:rPr>
          <w:lang w:val="sr-Latn-BA"/>
        </w:rPr>
      </w:pPr>
    </w:p>
    <w:p w:rsidR="00351014" w:rsidRPr="00351014" w:rsidRDefault="00351014" w:rsidP="00351014">
      <w:pPr>
        <w:jc w:val="center"/>
        <w:rPr>
          <w:b/>
          <w:lang w:val="sr-Cyrl-CS"/>
        </w:rPr>
      </w:pPr>
      <w:r w:rsidRPr="00351014">
        <w:rPr>
          <w:b/>
          <w:lang w:val="sr-Cyrl-CS"/>
        </w:rPr>
        <w:t>Остварени приходи и трошкови</w:t>
      </w:r>
    </w:p>
    <w:p w:rsidR="006E369C" w:rsidRDefault="006E369C" w:rsidP="00351014">
      <w:pPr>
        <w:jc w:val="center"/>
        <w:rPr>
          <w:lang w:val="sr-Cyrl-CS"/>
        </w:rPr>
      </w:pPr>
    </w:p>
    <w:p w:rsidR="00351014" w:rsidRDefault="00351014" w:rsidP="00351014">
      <w:pPr>
        <w:ind w:firstLine="720"/>
        <w:jc w:val="both"/>
        <w:rPr>
          <w:lang w:val="sr-Cyrl-CS"/>
        </w:rPr>
      </w:pPr>
      <w:r>
        <w:rPr>
          <w:lang w:val="sr-Cyrl-CS"/>
        </w:rPr>
        <w:t>Финанс</w:t>
      </w:r>
      <w:r w:rsidR="008D757B">
        <w:rPr>
          <w:lang w:val="sr-Cyrl-CS"/>
        </w:rPr>
        <w:t>ирање здравствене заштите у 2018</w:t>
      </w:r>
      <w:r>
        <w:rPr>
          <w:lang w:val="sr-Cyrl-CS"/>
        </w:rPr>
        <w:t xml:space="preserve">. години вршено је из средстава Фонда, а основни извор средстава су доприноси за осигуранике </w:t>
      </w:r>
      <w:r w:rsidR="00A72CCF">
        <w:rPr>
          <w:lang w:val="sr-Cyrl-CS"/>
        </w:rPr>
        <w:t xml:space="preserve">пет општина </w:t>
      </w:r>
      <w:r w:rsidR="00322A3A">
        <w:rPr>
          <w:lang w:val="sr-Cyrl-CS"/>
        </w:rPr>
        <w:t xml:space="preserve">и </w:t>
      </w:r>
      <w:r w:rsidR="00A72CCF">
        <w:rPr>
          <w:lang w:val="sr-Cyrl-CS"/>
        </w:rPr>
        <w:t>г</w:t>
      </w:r>
      <w:r>
        <w:rPr>
          <w:lang w:val="sr-Cyrl-CS"/>
        </w:rPr>
        <w:t>радова (Бијељина, Лопаре, Угљевик, Пелагићево и Доњи Жабар).</w:t>
      </w:r>
    </w:p>
    <w:p w:rsidR="00351014" w:rsidRDefault="00351014" w:rsidP="00351014">
      <w:pPr>
        <w:ind w:firstLine="720"/>
        <w:jc w:val="both"/>
        <w:rPr>
          <w:lang w:val="sr-Cyrl-CS"/>
        </w:rPr>
      </w:pPr>
    </w:p>
    <w:p w:rsidR="006E369C" w:rsidRDefault="00351014" w:rsidP="00351014">
      <w:pPr>
        <w:ind w:firstLine="720"/>
        <w:jc w:val="both"/>
        <w:rPr>
          <w:lang w:val="sr-Cyrl-CS"/>
        </w:rPr>
      </w:pPr>
      <w:r>
        <w:rPr>
          <w:lang w:val="sr-Cyrl-CS"/>
        </w:rPr>
        <w:t>Прикупљена средст</w:t>
      </w:r>
      <w:r w:rsidR="00A72CCF">
        <w:rPr>
          <w:lang w:val="sr-Cyrl-CS"/>
        </w:rPr>
        <w:t>ва на подручју Кнацеларије су о</w:t>
      </w:r>
      <w:r>
        <w:rPr>
          <w:lang w:val="sr-Cyrl-CS"/>
        </w:rPr>
        <w:t xml:space="preserve">стварена у износу од </w:t>
      </w:r>
      <w:r w:rsidR="008D757B">
        <w:rPr>
          <w:lang w:val="sr-Cyrl-CS"/>
        </w:rPr>
        <w:t>59.606.68 КМ  у 2018. години</w:t>
      </w:r>
      <w:r>
        <w:rPr>
          <w:lang w:val="sr-Cyrl-CS"/>
        </w:rPr>
        <w:t xml:space="preserve">. </w:t>
      </w:r>
    </w:p>
    <w:p w:rsidR="00351014" w:rsidRDefault="00351014" w:rsidP="00351014">
      <w:pPr>
        <w:ind w:firstLine="720"/>
        <w:jc w:val="both"/>
        <w:rPr>
          <w:lang w:val="sr-Cyrl-CS"/>
        </w:rPr>
      </w:pPr>
    </w:p>
    <w:p w:rsidR="00351014" w:rsidRDefault="00351014" w:rsidP="00351014">
      <w:pPr>
        <w:ind w:firstLine="720"/>
        <w:jc w:val="both"/>
        <w:rPr>
          <w:lang w:val="sr-Cyrl-CS"/>
        </w:rPr>
      </w:pPr>
      <w:r>
        <w:rPr>
          <w:lang w:val="sr-Cyrl-CS"/>
        </w:rPr>
        <w:t>У структуру прих</w:t>
      </w:r>
      <w:r w:rsidR="0046382C">
        <w:rPr>
          <w:lang w:val="sr-Cyrl-CS"/>
        </w:rPr>
        <w:t>од</w:t>
      </w:r>
      <w:r w:rsidR="007F56DB">
        <w:rPr>
          <w:lang w:val="sr-Cyrl-CS"/>
        </w:rPr>
        <w:t>а највећу ставку чине доприноси.</w:t>
      </w:r>
    </w:p>
    <w:p w:rsidR="0046382C" w:rsidRDefault="0046382C" w:rsidP="0046382C">
      <w:pPr>
        <w:jc w:val="both"/>
        <w:rPr>
          <w:lang w:val="sr-Cyrl-CS"/>
        </w:rPr>
      </w:pPr>
    </w:p>
    <w:p w:rsidR="0046382C" w:rsidRDefault="0046382C" w:rsidP="0046382C">
      <w:pPr>
        <w:jc w:val="both"/>
        <w:rPr>
          <w:lang w:val="sr-Cyrl-CS"/>
        </w:rPr>
      </w:pPr>
      <w:r>
        <w:rPr>
          <w:lang w:val="sr-Cyrl-CS"/>
        </w:rPr>
        <w:t xml:space="preserve">У </w:t>
      </w:r>
      <w:r w:rsidRPr="0046382C">
        <w:rPr>
          <w:b/>
          <w:lang w:val="sr-Cyrl-CS"/>
        </w:rPr>
        <w:t>201</w:t>
      </w:r>
      <w:r w:rsidR="008D757B">
        <w:rPr>
          <w:b/>
          <w:lang w:val="sr-Cyrl-CS"/>
        </w:rPr>
        <w:t>8</w:t>
      </w:r>
      <w:r>
        <w:rPr>
          <w:lang w:val="sr-Cyrl-CS"/>
        </w:rPr>
        <w:t xml:space="preserve">. години </w:t>
      </w:r>
    </w:p>
    <w:tbl>
      <w:tblPr>
        <w:tblStyle w:val="TableGrid"/>
        <w:tblW w:w="10065" w:type="dxa"/>
        <w:tblInd w:w="-459" w:type="dxa"/>
        <w:tblLook w:val="04A0"/>
      </w:tblPr>
      <w:tblGrid>
        <w:gridCol w:w="468"/>
        <w:gridCol w:w="1725"/>
        <w:gridCol w:w="1596"/>
        <w:gridCol w:w="1476"/>
        <w:gridCol w:w="1476"/>
        <w:gridCol w:w="1176"/>
        <w:gridCol w:w="2148"/>
      </w:tblGrid>
      <w:tr w:rsidR="007C5DFD" w:rsidTr="00BD79E8">
        <w:tc>
          <w:tcPr>
            <w:tcW w:w="468" w:type="dxa"/>
          </w:tcPr>
          <w:p w:rsidR="007C5DFD" w:rsidRDefault="007C5DFD" w:rsidP="00AF6E25">
            <w:pPr>
              <w:jc w:val="center"/>
              <w:rPr>
                <w:lang w:val="sr-Cyrl-CS"/>
              </w:rPr>
            </w:pPr>
            <w:r>
              <w:rPr>
                <w:lang w:val="sr-Cyrl-CS"/>
              </w:rPr>
              <w:t>Р. бр</w:t>
            </w:r>
          </w:p>
        </w:tc>
        <w:tc>
          <w:tcPr>
            <w:tcW w:w="1725" w:type="dxa"/>
            <w:vMerge w:val="restart"/>
          </w:tcPr>
          <w:p w:rsidR="007C5DFD" w:rsidRDefault="007C5DFD" w:rsidP="00AF6E25">
            <w:pPr>
              <w:jc w:val="center"/>
              <w:rPr>
                <w:lang w:val="sr-Cyrl-CS"/>
              </w:rPr>
            </w:pPr>
            <w:r>
              <w:rPr>
                <w:lang w:val="sr-Cyrl-CS"/>
              </w:rPr>
              <w:t>Општина/Град</w:t>
            </w:r>
          </w:p>
        </w:tc>
        <w:tc>
          <w:tcPr>
            <w:tcW w:w="7872" w:type="dxa"/>
            <w:gridSpan w:val="5"/>
          </w:tcPr>
          <w:p w:rsidR="007C5DFD" w:rsidRDefault="007C5DFD" w:rsidP="00AF6E25">
            <w:pPr>
              <w:jc w:val="center"/>
              <w:rPr>
                <w:lang w:val="sr-Cyrl-CS"/>
              </w:rPr>
            </w:pPr>
            <w:r>
              <w:rPr>
                <w:lang w:val="sr-Cyrl-CS"/>
              </w:rPr>
              <w:t>Врста прихода</w:t>
            </w:r>
          </w:p>
        </w:tc>
      </w:tr>
      <w:tr w:rsidR="007C5DFD" w:rsidTr="0010184B">
        <w:tc>
          <w:tcPr>
            <w:tcW w:w="468" w:type="dxa"/>
          </w:tcPr>
          <w:p w:rsidR="007C5DFD" w:rsidRDefault="007C5DFD" w:rsidP="00AF6E25">
            <w:pPr>
              <w:jc w:val="center"/>
              <w:rPr>
                <w:lang w:val="sr-Cyrl-CS"/>
              </w:rPr>
            </w:pPr>
          </w:p>
        </w:tc>
        <w:tc>
          <w:tcPr>
            <w:tcW w:w="1725" w:type="dxa"/>
            <w:vMerge/>
          </w:tcPr>
          <w:p w:rsidR="007C5DFD" w:rsidRDefault="007C5DFD" w:rsidP="00AF6E25">
            <w:pPr>
              <w:jc w:val="center"/>
              <w:rPr>
                <w:lang w:val="sr-Cyrl-CS"/>
              </w:rPr>
            </w:pPr>
          </w:p>
        </w:tc>
        <w:tc>
          <w:tcPr>
            <w:tcW w:w="1596" w:type="dxa"/>
          </w:tcPr>
          <w:p w:rsidR="007C5DFD" w:rsidRDefault="007C5DFD" w:rsidP="00AF6E25">
            <w:pPr>
              <w:jc w:val="center"/>
              <w:rPr>
                <w:lang w:val="sr-Cyrl-CS"/>
              </w:rPr>
            </w:pPr>
            <w:r>
              <w:rPr>
                <w:lang w:val="sr-Cyrl-CS"/>
              </w:rPr>
              <w:t>Запослени</w:t>
            </w:r>
          </w:p>
        </w:tc>
        <w:tc>
          <w:tcPr>
            <w:tcW w:w="1476" w:type="dxa"/>
          </w:tcPr>
          <w:p w:rsidR="007C5DFD" w:rsidRDefault="007C5DFD" w:rsidP="00AF6E25">
            <w:pPr>
              <w:jc w:val="center"/>
              <w:rPr>
                <w:lang w:val="sr-Cyrl-CS"/>
              </w:rPr>
            </w:pPr>
            <w:r>
              <w:rPr>
                <w:lang w:val="sr-Cyrl-CS"/>
              </w:rPr>
              <w:t>Влада –</w:t>
            </w:r>
          </w:p>
          <w:p w:rsidR="007C5DFD" w:rsidRDefault="007C5DFD" w:rsidP="00AF6E25">
            <w:pPr>
              <w:jc w:val="center"/>
              <w:rPr>
                <w:lang w:val="sr-Cyrl-CS"/>
              </w:rPr>
            </w:pPr>
            <w:r>
              <w:rPr>
                <w:lang w:val="sr-Cyrl-CS"/>
              </w:rPr>
              <w:t>буџет</w:t>
            </w:r>
          </w:p>
        </w:tc>
        <w:tc>
          <w:tcPr>
            <w:tcW w:w="1476" w:type="dxa"/>
          </w:tcPr>
          <w:p w:rsidR="007C5DFD" w:rsidRDefault="007C5DFD" w:rsidP="00AF6E25">
            <w:pPr>
              <w:jc w:val="center"/>
              <w:rPr>
                <w:lang w:val="sr-Cyrl-CS"/>
              </w:rPr>
            </w:pPr>
            <w:r>
              <w:rPr>
                <w:lang w:val="sr-Cyrl-CS"/>
              </w:rPr>
              <w:t>Пољ-</w:t>
            </w:r>
          </w:p>
          <w:p w:rsidR="007C5DFD" w:rsidRDefault="007C5DFD" w:rsidP="00AF6E25">
            <w:pPr>
              <w:jc w:val="center"/>
              <w:rPr>
                <w:lang w:val="sr-Cyrl-CS"/>
              </w:rPr>
            </w:pPr>
            <w:r>
              <w:rPr>
                <w:lang w:val="sr-Cyrl-CS"/>
              </w:rPr>
              <w:t>привреда</w:t>
            </w:r>
          </w:p>
        </w:tc>
        <w:tc>
          <w:tcPr>
            <w:tcW w:w="1176" w:type="dxa"/>
          </w:tcPr>
          <w:p w:rsidR="007C5DFD" w:rsidRDefault="007C5DFD" w:rsidP="00AF6E25">
            <w:pPr>
              <w:jc w:val="center"/>
              <w:rPr>
                <w:lang w:val="sr-Cyrl-CS"/>
              </w:rPr>
            </w:pPr>
            <w:r>
              <w:rPr>
                <w:lang w:val="sr-Cyrl-CS"/>
              </w:rPr>
              <w:t>Остали</w:t>
            </w:r>
          </w:p>
        </w:tc>
        <w:tc>
          <w:tcPr>
            <w:tcW w:w="2148" w:type="dxa"/>
          </w:tcPr>
          <w:p w:rsidR="007C5DFD" w:rsidRDefault="007C5DFD" w:rsidP="00AF6E25">
            <w:pPr>
              <w:jc w:val="center"/>
              <w:rPr>
                <w:lang w:val="sr-Cyrl-CS"/>
              </w:rPr>
            </w:pPr>
            <w:r>
              <w:rPr>
                <w:lang w:val="sr-Cyrl-CS"/>
              </w:rPr>
              <w:t>Укупно</w:t>
            </w:r>
          </w:p>
        </w:tc>
      </w:tr>
      <w:tr w:rsidR="00AF6E25" w:rsidTr="0010184B">
        <w:tc>
          <w:tcPr>
            <w:tcW w:w="468" w:type="dxa"/>
          </w:tcPr>
          <w:p w:rsidR="0046382C" w:rsidRDefault="0046382C" w:rsidP="00AF6E25">
            <w:pPr>
              <w:jc w:val="center"/>
              <w:rPr>
                <w:lang w:val="sr-Cyrl-CS"/>
              </w:rPr>
            </w:pPr>
            <w:r>
              <w:rPr>
                <w:lang w:val="sr-Cyrl-CS"/>
              </w:rPr>
              <w:t>1.</w:t>
            </w:r>
          </w:p>
        </w:tc>
        <w:tc>
          <w:tcPr>
            <w:tcW w:w="1725" w:type="dxa"/>
          </w:tcPr>
          <w:p w:rsidR="0046382C" w:rsidRDefault="0046382C" w:rsidP="00AF6E25">
            <w:pPr>
              <w:jc w:val="center"/>
              <w:rPr>
                <w:lang w:val="sr-Cyrl-CS"/>
              </w:rPr>
            </w:pPr>
            <w:r>
              <w:rPr>
                <w:lang w:val="sr-Cyrl-CS"/>
              </w:rPr>
              <w:t>Бијељина</w:t>
            </w:r>
          </w:p>
        </w:tc>
        <w:tc>
          <w:tcPr>
            <w:tcW w:w="1596" w:type="dxa"/>
          </w:tcPr>
          <w:p w:rsidR="0046382C" w:rsidRDefault="008D757B" w:rsidP="007F56DB">
            <w:pPr>
              <w:jc w:val="center"/>
              <w:rPr>
                <w:lang w:val="sr-Cyrl-CS"/>
              </w:rPr>
            </w:pPr>
            <w:r>
              <w:rPr>
                <w:lang w:val="sr-Cyrl-CS"/>
              </w:rPr>
              <w:t>38.386.357</w:t>
            </w:r>
          </w:p>
        </w:tc>
        <w:tc>
          <w:tcPr>
            <w:tcW w:w="1476" w:type="dxa"/>
          </w:tcPr>
          <w:p w:rsidR="0046382C" w:rsidRDefault="008D757B" w:rsidP="00AF6E25">
            <w:pPr>
              <w:jc w:val="center"/>
              <w:rPr>
                <w:lang w:val="sr-Cyrl-CS"/>
              </w:rPr>
            </w:pPr>
            <w:r>
              <w:rPr>
                <w:lang w:val="sr-Cyrl-CS"/>
              </w:rPr>
              <w:t>6.665.499</w:t>
            </w:r>
          </w:p>
        </w:tc>
        <w:tc>
          <w:tcPr>
            <w:tcW w:w="1476" w:type="dxa"/>
          </w:tcPr>
          <w:p w:rsidR="0046382C" w:rsidRDefault="008D757B" w:rsidP="00AF6E25">
            <w:pPr>
              <w:jc w:val="center"/>
              <w:rPr>
                <w:lang w:val="sr-Cyrl-CS"/>
              </w:rPr>
            </w:pPr>
            <w:r>
              <w:rPr>
                <w:lang w:val="sr-Cyrl-CS"/>
              </w:rPr>
              <w:t>586.190</w:t>
            </w:r>
          </w:p>
        </w:tc>
        <w:tc>
          <w:tcPr>
            <w:tcW w:w="1176" w:type="dxa"/>
          </w:tcPr>
          <w:p w:rsidR="0046382C" w:rsidRDefault="008D757B" w:rsidP="00AF6E25">
            <w:pPr>
              <w:jc w:val="center"/>
              <w:rPr>
                <w:lang w:val="sr-Cyrl-CS"/>
              </w:rPr>
            </w:pPr>
            <w:r>
              <w:rPr>
                <w:lang w:val="sr-Cyrl-CS"/>
              </w:rPr>
              <w:t>11.645</w:t>
            </w:r>
          </w:p>
        </w:tc>
        <w:tc>
          <w:tcPr>
            <w:tcW w:w="2148" w:type="dxa"/>
          </w:tcPr>
          <w:p w:rsidR="0046382C" w:rsidRDefault="008D757B" w:rsidP="007F56DB">
            <w:pPr>
              <w:jc w:val="center"/>
              <w:rPr>
                <w:lang w:val="sr-Cyrl-CS"/>
              </w:rPr>
            </w:pPr>
            <w:r>
              <w:rPr>
                <w:lang w:val="sr-Cyrl-CS"/>
              </w:rPr>
              <w:t>45.649.691</w:t>
            </w:r>
          </w:p>
        </w:tc>
      </w:tr>
      <w:tr w:rsidR="00AF6E25" w:rsidTr="0010184B">
        <w:trPr>
          <w:trHeight w:val="696"/>
        </w:trPr>
        <w:tc>
          <w:tcPr>
            <w:tcW w:w="468" w:type="dxa"/>
          </w:tcPr>
          <w:p w:rsidR="0046382C" w:rsidRDefault="0046382C" w:rsidP="00AF6E25">
            <w:pPr>
              <w:jc w:val="center"/>
              <w:rPr>
                <w:lang w:val="sr-Cyrl-CS"/>
              </w:rPr>
            </w:pPr>
            <w:r>
              <w:rPr>
                <w:lang w:val="sr-Cyrl-CS"/>
              </w:rPr>
              <w:t>2.</w:t>
            </w:r>
          </w:p>
        </w:tc>
        <w:tc>
          <w:tcPr>
            <w:tcW w:w="1725" w:type="dxa"/>
          </w:tcPr>
          <w:p w:rsidR="0046382C" w:rsidRDefault="0046382C" w:rsidP="00AF6E25">
            <w:pPr>
              <w:jc w:val="center"/>
              <w:rPr>
                <w:lang w:val="sr-Cyrl-CS"/>
              </w:rPr>
            </w:pPr>
            <w:r>
              <w:rPr>
                <w:lang w:val="sr-Cyrl-CS"/>
              </w:rPr>
              <w:t>Остале општине</w:t>
            </w:r>
          </w:p>
        </w:tc>
        <w:tc>
          <w:tcPr>
            <w:tcW w:w="1596" w:type="dxa"/>
          </w:tcPr>
          <w:p w:rsidR="0046382C" w:rsidRDefault="008D757B" w:rsidP="007F56DB">
            <w:pPr>
              <w:jc w:val="center"/>
              <w:rPr>
                <w:lang w:val="sr-Cyrl-CS"/>
              </w:rPr>
            </w:pPr>
            <w:r>
              <w:rPr>
                <w:lang w:val="sr-Cyrl-CS"/>
              </w:rPr>
              <w:t>11.922.084</w:t>
            </w:r>
          </w:p>
        </w:tc>
        <w:tc>
          <w:tcPr>
            <w:tcW w:w="1476" w:type="dxa"/>
          </w:tcPr>
          <w:p w:rsidR="0046382C" w:rsidRDefault="008D757B" w:rsidP="007F56DB">
            <w:pPr>
              <w:jc w:val="center"/>
              <w:rPr>
                <w:lang w:val="sr-Cyrl-CS"/>
              </w:rPr>
            </w:pPr>
            <w:r>
              <w:rPr>
                <w:lang w:val="sr-Cyrl-CS"/>
              </w:rPr>
              <w:t>1.855.966</w:t>
            </w:r>
          </w:p>
        </w:tc>
        <w:tc>
          <w:tcPr>
            <w:tcW w:w="1476" w:type="dxa"/>
          </w:tcPr>
          <w:p w:rsidR="0046382C" w:rsidRDefault="008D757B" w:rsidP="007F56DB">
            <w:pPr>
              <w:jc w:val="center"/>
              <w:rPr>
                <w:lang w:val="sr-Cyrl-CS"/>
              </w:rPr>
            </w:pPr>
            <w:r>
              <w:rPr>
                <w:lang w:val="sr-Cyrl-CS"/>
              </w:rPr>
              <w:t>166.178</w:t>
            </w:r>
          </w:p>
        </w:tc>
        <w:tc>
          <w:tcPr>
            <w:tcW w:w="1176" w:type="dxa"/>
          </w:tcPr>
          <w:p w:rsidR="0046382C" w:rsidRDefault="008D757B" w:rsidP="007F56DB">
            <w:pPr>
              <w:jc w:val="center"/>
              <w:rPr>
                <w:lang w:val="sr-Cyrl-CS"/>
              </w:rPr>
            </w:pPr>
            <w:r>
              <w:rPr>
                <w:lang w:val="sr-Cyrl-CS"/>
              </w:rPr>
              <w:t>12.149</w:t>
            </w:r>
          </w:p>
        </w:tc>
        <w:tc>
          <w:tcPr>
            <w:tcW w:w="2148" w:type="dxa"/>
          </w:tcPr>
          <w:p w:rsidR="0046382C" w:rsidRDefault="008D757B" w:rsidP="007F56DB">
            <w:pPr>
              <w:jc w:val="center"/>
              <w:rPr>
                <w:lang w:val="sr-Cyrl-CS"/>
              </w:rPr>
            </w:pPr>
            <w:r>
              <w:rPr>
                <w:lang w:val="sr-Cyrl-CS"/>
              </w:rPr>
              <w:t>13.956.377</w:t>
            </w:r>
          </w:p>
        </w:tc>
      </w:tr>
      <w:tr w:rsidR="00AF6E25" w:rsidTr="0010184B">
        <w:tc>
          <w:tcPr>
            <w:tcW w:w="468" w:type="dxa"/>
          </w:tcPr>
          <w:p w:rsidR="0046382C" w:rsidRDefault="0046382C" w:rsidP="00AF6E25">
            <w:pPr>
              <w:jc w:val="center"/>
              <w:rPr>
                <w:lang w:val="sr-Cyrl-CS"/>
              </w:rPr>
            </w:pPr>
          </w:p>
        </w:tc>
        <w:tc>
          <w:tcPr>
            <w:tcW w:w="1725" w:type="dxa"/>
          </w:tcPr>
          <w:p w:rsidR="0046382C" w:rsidRPr="0046382C" w:rsidRDefault="0046382C" w:rsidP="00AF6E25">
            <w:pPr>
              <w:jc w:val="center"/>
              <w:rPr>
                <w:b/>
                <w:lang w:val="sr-Cyrl-CS"/>
              </w:rPr>
            </w:pPr>
            <w:r w:rsidRPr="0046382C">
              <w:rPr>
                <w:b/>
                <w:lang w:val="sr-Cyrl-CS"/>
              </w:rPr>
              <w:t>Укупно</w:t>
            </w:r>
          </w:p>
        </w:tc>
        <w:tc>
          <w:tcPr>
            <w:tcW w:w="1596" w:type="dxa"/>
          </w:tcPr>
          <w:p w:rsidR="0046382C" w:rsidRPr="00AF6E25" w:rsidRDefault="008D757B" w:rsidP="00AF6E25">
            <w:pPr>
              <w:jc w:val="center"/>
              <w:rPr>
                <w:b/>
                <w:lang w:val="sr-Cyrl-CS"/>
              </w:rPr>
            </w:pPr>
            <w:r>
              <w:rPr>
                <w:b/>
                <w:lang w:val="sr-Cyrl-CS"/>
              </w:rPr>
              <w:t>50.308.441</w:t>
            </w:r>
          </w:p>
        </w:tc>
        <w:tc>
          <w:tcPr>
            <w:tcW w:w="1476" w:type="dxa"/>
          </w:tcPr>
          <w:p w:rsidR="0046382C" w:rsidRPr="00AF6E25" w:rsidRDefault="008D757B" w:rsidP="00AF6E25">
            <w:pPr>
              <w:jc w:val="center"/>
              <w:rPr>
                <w:b/>
                <w:lang w:val="sr-Cyrl-CS"/>
              </w:rPr>
            </w:pPr>
            <w:r>
              <w:rPr>
                <w:b/>
                <w:lang w:val="sr-Cyrl-CS"/>
              </w:rPr>
              <w:t>8.521.465</w:t>
            </w:r>
          </w:p>
        </w:tc>
        <w:tc>
          <w:tcPr>
            <w:tcW w:w="1476" w:type="dxa"/>
          </w:tcPr>
          <w:p w:rsidR="0046382C" w:rsidRPr="00AF6E25" w:rsidRDefault="008D757B" w:rsidP="00AF6E25">
            <w:pPr>
              <w:jc w:val="center"/>
              <w:rPr>
                <w:b/>
                <w:lang w:val="sr-Cyrl-CS"/>
              </w:rPr>
            </w:pPr>
            <w:r>
              <w:rPr>
                <w:b/>
                <w:lang w:val="sr-Cyrl-CS"/>
              </w:rPr>
              <w:t>752.368</w:t>
            </w:r>
          </w:p>
        </w:tc>
        <w:tc>
          <w:tcPr>
            <w:tcW w:w="1176" w:type="dxa"/>
          </w:tcPr>
          <w:p w:rsidR="0046382C" w:rsidRPr="00AF6E25" w:rsidRDefault="008D757B" w:rsidP="00AF6E25">
            <w:pPr>
              <w:jc w:val="center"/>
              <w:rPr>
                <w:b/>
                <w:lang w:val="sr-Cyrl-CS"/>
              </w:rPr>
            </w:pPr>
            <w:r>
              <w:rPr>
                <w:b/>
                <w:lang w:val="sr-Cyrl-CS"/>
              </w:rPr>
              <w:t>23.794</w:t>
            </w:r>
          </w:p>
        </w:tc>
        <w:tc>
          <w:tcPr>
            <w:tcW w:w="2148" w:type="dxa"/>
          </w:tcPr>
          <w:p w:rsidR="0046382C" w:rsidRPr="00AF6E25" w:rsidRDefault="008D757B" w:rsidP="00AF6E25">
            <w:pPr>
              <w:jc w:val="center"/>
              <w:rPr>
                <w:b/>
                <w:lang w:val="sr-Cyrl-CS"/>
              </w:rPr>
            </w:pPr>
            <w:r>
              <w:rPr>
                <w:b/>
                <w:lang w:val="sr-Cyrl-CS"/>
              </w:rPr>
              <w:t>59.606.068</w:t>
            </w:r>
          </w:p>
        </w:tc>
      </w:tr>
    </w:tbl>
    <w:p w:rsidR="006E369C" w:rsidRDefault="006E369C" w:rsidP="001B7579">
      <w:pPr>
        <w:jc w:val="both"/>
        <w:rPr>
          <w:lang w:val="sr-Cyrl-CS"/>
        </w:rPr>
      </w:pPr>
    </w:p>
    <w:p w:rsidR="001B7579" w:rsidRDefault="00AF6E25" w:rsidP="007F56DB">
      <w:pPr>
        <w:ind w:firstLine="720"/>
        <w:jc w:val="both"/>
        <w:rPr>
          <w:lang w:val="sr-Cyrl-CS"/>
        </w:rPr>
      </w:pPr>
      <w:r>
        <w:rPr>
          <w:lang w:val="sr-Cyrl-CS"/>
        </w:rPr>
        <w:t>Финансирање здравствене заштите ФЗО РС врши по принципу солидарности. Осигураници Канцеларије Бијељин</w:t>
      </w:r>
      <w:r w:rsidR="007F56DB">
        <w:rPr>
          <w:lang w:val="sr-Cyrl-CS"/>
        </w:rPr>
        <w:t>а су у 201</w:t>
      </w:r>
      <w:r w:rsidR="008D757B">
        <w:rPr>
          <w:lang w:val="sr-Cyrl-CS"/>
        </w:rPr>
        <w:t>8</w:t>
      </w:r>
      <w:r>
        <w:rPr>
          <w:lang w:val="sr-Cyrl-CS"/>
        </w:rPr>
        <w:t xml:space="preserve">. години користили </w:t>
      </w:r>
      <w:r>
        <w:rPr>
          <w:lang w:val="sr-Cyrl-CS"/>
        </w:rPr>
        <w:lastRenderedPageBreak/>
        <w:t>здравствену заштиту на примарном, секундарном и терцијарном нивоу, рехабилитацију, лијечење ван Републике Српске</w:t>
      </w:r>
      <w:r w:rsidR="001763AE">
        <w:rPr>
          <w:lang w:val="sr-Cyrl-CS"/>
        </w:rPr>
        <w:t>. Остварили</w:t>
      </w:r>
      <w:r w:rsidR="007F56DB">
        <w:rPr>
          <w:lang w:val="sr-Cyrl-CS"/>
        </w:rPr>
        <w:t xml:space="preserve"> су право на медицинска средства</w:t>
      </w:r>
      <w:r w:rsidR="001763AE">
        <w:rPr>
          <w:lang w:val="sr-Cyrl-CS"/>
        </w:rPr>
        <w:t>, лијекове н</w:t>
      </w:r>
      <w:r w:rsidR="007F56DB">
        <w:rPr>
          <w:lang w:val="sr-Cyrl-CS"/>
        </w:rPr>
        <w:t xml:space="preserve">а рецепт и рефундације боловања. </w:t>
      </w:r>
    </w:p>
    <w:p w:rsidR="007F56DB" w:rsidRDefault="007F56DB" w:rsidP="007F56DB">
      <w:pPr>
        <w:ind w:firstLine="720"/>
        <w:jc w:val="both"/>
        <w:rPr>
          <w:lang w:val="sr-Cyrl-CS"/>
        </w:rPr>
      </w:pPr>
    </w:p>
    <w:p w:rsidR="007F56DB" w:rsidRPr="005A0670" w:rsidRDefault="007F56DB" w:rsidP="007F56DB">
      <w:pPr>
        <w:ind w:firstLine="720"/>
        <w:jc w:val="both"/>
        <w:rPr>
          <w:lang w:val="sr-Cyrl-CS"/>
        </w:rPr>
      </w:pPr>
    </w:p>
    <w:p w:rsidR="001B7579" w:rsidRDefault="00CA559A" w:rsidP="001B7579">
      <w:pPr>
        <w:rPr>
          <w:b/>
          <w:lang w:val="sr-Cyrl-CS"/>
        </w:rPr>
      </w:pPr>
      <w:r>
        <w:rPr>
          <w:b/>
          <w:lang w:val="sr-Latn-BA"/>
        </w:rPr>
        <w:t>4</w:t>
      </w:r>
      <w:r w:rsidR="004421B8">
        <w:rPr>
          <w:b/>
          <w:lang w:val="sr-Cyrl-CS"/>
        </w:rPr>
        <w:t xml:space="preserve">. </w:t>
      </w:r>
      <w:r w:rsidR="008D757B">
        <w:rPr>
          <w:b/>
          <w:lang w:val="sr-Cyrl-CS"/>
        </w:rPr>
        <w:t xml:space="preserve">ЈУ </w:t>
      </w:r>
      <w:r w:rsidR="004421B8">
        <w:rPr>
          <w:b/>
          <w:lang w:val="sr-Cyrl-CS"/>
        </w:rPr>
        <w:t>Центар за социјални рад</w:t>
      </w:r>
      <w:r w:rsidR="008D757B">
        <w:rPr>
          <w:b/>
          <w:lang w:val="sr-Cyrl-CS"/>
        </w:rPr>
        <w:t xml:space="preserve"> Бијељина</w:t>
      </w:r>
    </w:p>
    <w:p w:rsidR="00FA0943" w:rsidRPr="002C17F7" w:rsidRDefault="00FA0943" w:rsidP="00FA0943">
      <w:pPr>
        <w:spacing w:line="273" w:lineRule="auto"/>
        <w:jc w:val="both"/>
        <w:rPr>
          <w:b/>
          <w:bCs/>
          <w:lang w:val="sr-Cyrl-CS" w:eastAsia="en-US"/>
        </w:rPr>
      </w:pPr>
    </w:p>
    <w:p w:rsidR="00FA0943" w:rsidRDefault="00FA0943" w:rsidP="00FA0943">
      <w:pPr>
        <w:spacing w:line="273" w:lineRule="auto"/>
        <w:jc w:val="both"/>
        <w:rPr>
          <w:lang w:val="en-US" w:eastAsia="en-US"/>
        </w:rPr>
      </w:pPr>
      <w:r w:rsidRPr="00FA0943">
        <w:rPr>
          <w:lang w:val="en-US" w:eastAsia="en-US"/>
        </w:rPr>
        <w:t xml:space="preserve">           </w:t>
      </w:r>
      <w:r w:rsidR="00E51A12">
        <w:rPr>
          <w:lang w:eastAsia="en-US"/>
        </w:rPr>
        <w:tab/>
        <w:t>Здравстено осигурање у складу са</w:t>
      </w:r>
      <w:r w:rsidR="008D757B">
        <w:rPr>
          <w:lang w:eastAsia="en-US"/>
        </w:rPr>
        <w:t xml:space="preserve"> Законом о социјалној заштити (</w:t>
      </w:r>
      <w:r w:rsidR="008D757B">
        <w:rPr>
          <w:lang w:val="bs-Cyrl-BA" w:eastAsia="en-US"/>
        </w:rPr>
        <w:t>„</w:t>
      </w:r>
      <w:r w:rsidR="00E51A12">
        <w:rPr>
          <w:lang w:eastAsia="en-US"/>
        </w:rPr>
        <w:t>Сл. Гласник Републике Српске</w:t>
      </w:r>
      <w:r w:rsidR="008D757B">
        <w:rPr>
          <w:lang w:val="bs-Cyrl-BA" w:eastAsia="en-US"/>
        </w:rPr>
        <w:t>“,</w:t>
      </w:r>
      <w:r w:rsidR="00E51A12">
        <w:rPr>
          <w:lang w:eastAsia="en-US"/>
        </w:rPr>
        <w:t xml:space="preserve"> бр. 37/12</w:t>
      </w:r>
      <w:r w:rsidR="00E209E0">
        <w:rPr>
          <w:lang w:val="bs-Cyrl-BA" w:eastAsia="en-US"/>
        </w:rPr>
        <w:t xml:space="preserve"> и 90/16</w:t>
      </w:r>
      <w:r w:rsidR="00E51A12">
        <w:rPr>
          <w:lang w:eastAsia="en-US"/>
        </w:rPr>
        <w:t xml:space="preserve">), путем </w:t>
      </w:r>
      <w:r w:rsidR="008D757B">
        <w:rPr>
          <w:lang w:val="bs-Cyrl-BA" w:eastAsia="en-US"/>
        </w:rPr>
        <w:t xml:space="preserve">ЈУ </w:t>
      </w:r>
      <w:r w:rsidR="00E51A12">
        <w:rPr>
          <w:lang w:eastAsia="en-US"/>
        </w:rPr>
        <w:t xml:space="preserve">Центра за социјални рад остварују корисници новчане помоћи, корисници додатка за помоћ и његу </w:t>
      </w:r>
      <w:r w:rsidR="00914A4F">
        <w:rPr>
          <w:lang w:eastAsia="en-US"/>
        </w:rPr>
        <w:t>другог лица и лица смјештена у установе</w:t>
      </w:r>
      <w:r w:rsidR="00E51A12">
        <w:rPr>
          <w:lang w:eastAsia="en-US"/>
        </w:rPr>
        <w:t xml:space="preserve"> социјалне заштите и у хранитељске породице</w:t>
      </w:r>
      <w:r w:rsidRPr="00FA0943">
        <w:rPr>
          <w:lang w:val="en-US" w:eastAsia="en-US"/>
        </w:rPr>
        <w:t>,</w:t>
      </w:r>
      <w:r w:rsidR="00E51A12">
        <w:rPr>
          <w:lang w:eastAsia="en-US"/>
        </w:rPr>
        <w:t xml:space="preserve"> под условом да здравствено осигурање не могу остварити по неком другом основу.</w:t>
      </w:r>
      <w:r w:rsidRPr="00FA0943">
        <w:rPr>
          <w:lang w:val="en-US" w:eastAsia="en-US"/>
        </w:rPr>
        <w:t xml:space="preserve"> </w:t>
      </w:r>
    </w:p>
    <w:p w:rsidR="004C7751" w:rsidRDefault="00914A4F" w:rsidP="004C7751">
      <w:pPr>
        <w:spacing w:line="273" w:lineRule="auto"/>
        <w:jc w:val="both"/>
        <w:rPr>
          <w:lang w:val="bs-Cyrl-BA" w:eastAsia="en-US"/>
        </w:rPr>
      </w:pPr>
      <w:r>
        <w:rPr>
          <w:lang w:val="en-US" w:eastAsia="en-US"/>
        </w:rPr>
        <w:tab/>
      </w:r>
      <w:r>
        <w:rPr>
          <w:lang w:eastAsia="en-US"/>
        </w:rPr>
        <w:t>У с</w:t>
      </w:r>
      <w:r w:rsidR="008D757B">
        <w:rPr>
          <w:lang w:eastAsia="en-US"/>
        </w:rPr>
        <w:t>кладу са овим Законом</w:t>
      </w:r>
      <w:r w:rsidR="008D757B">
        <w:rPr>
          <w:lang w:val="bs-Cyrl-BA" w:eastAsia="en-US"/>
        </w:rPr>
        <w:t xml:space="preserve"> за кориснике права</w:t>
      </w:r>
      <w:r w:rsidR="008D757B">
        <w:rPr>
          <w:lang w:eastAsia="en-US"/>
        </w:rPr>
        <w:t xml:space="preserve"> </w:t>
      </w:r>
      <w:r>
        <w:rPr>
          <w:lang w:eastAsia="en-US"/>
        </w:rPr>
        <w:t>на новчану помоћ и права на додатак за пом</w:t>
      </w:r>
      <w:r w:rsidR="008D757B">
        <w:rPr>
          <w:lang w:eastAsia="en-US"/>
        </w:rPr>
        <w:t>оћ и његу другог лица, обезбје</w:t>
      </w:r>
      <w:r w:rsidR="008D757B">
        <w:rPr>
          <w:lang w:val="bs-Cyrl-BA" w:eastAsia="en-US"/>
        </w:rPr>
        <w:t>ђују се</w:t>
      </w:r>
      <w:r w:rsidR="004C7751">
        <w:rPr>
          <w:lang w:eastAsia="en-US"/>
        </w:rPr>
        <w:t xml:space="preserve"> средства </w:t>
      </w:r>
      <w:r w:rsidR="004C7751">
        <w:rPr>
          <w:lang w:val="bs-Cyrl-BA" w:eastAsia="en-US"/>
        </w:rPr>
        <w:t>из буџета намјењеног за остваривање наведених права,</w:t>
      </w:r>
      <w:r>
        <w:rPr>
          <w:lang w:eastAsia="en-US"/>
        </w:rPr>
        <w:t xml:space="preserve"> 50% од потребног износа</w:t>
      </w:r>
      <w:r w:rsidR="004C7751">
        <w:rPr>
          <w:lang w:val="bs-Cyrl-BA" w:eastAsia="en-US"/>
        </w:rPr>
        <w:t xml:space="preserve"> обезбјеђује локална заједница а 50 % Влада Републике Српске, док за остале кориснике, трошкове здравственог осигурања, у цјелости сноси Центар за социјални рад. </w:t>
      </w:r>
      <w:r>
        <w:rPr>
          <w:lang w:eastAsia="en-US"/>
        </w:rPr>
        <w:t xml:space="preserve"> </w:t>
      </w:r>
    </w:p>
    <w:p w:rsidR="004C7751" w:rsidRDefault="004C7751" w:rsidP="004C7751">
      <w:pPr>
        <w:spacing w:line="273" w:lineRule="auto"/>
        <w:jc w:val="both"/>
        <w:rPr>
          <w:lang w:val="bs-Cyrl-BA" w:eastAsia="en-US"/>
        </w:rPr>
      </w:pPr>
    </w:p>
    <w:p w:rsidR="00FA0943" w:rsidRDefault="004C7751" w:rsidP="004C7751">
      <w:pPr>
        <w:tabs>
          <w:tab w:val="left" w:pos="709"/>
        </w:tabs>
        <w:spacing w:line="273" w:lineRule="auto"/>
        <w:jc w:val="both"/>
        <w:rPr>
          <w:lang w:val="bs-Cyrl-BA" w:eastAsia="en-US"/>
        </w:rPr>
      </w:pPr>
      <w:r>
        <w:rPr>
          <w:lang w:val="bs-Cyrl-BA" w:eastAsia="en-US"/>
        </w:rPr>
        <w:tab/>
        <w:t>У јануару</w:t>
      </w:r>
      <w:r w:rsidR="00E209E0">
        <w:rPr>
          <w:lang w:val="bs-Cyrl-BA" w:eastAsia="en-US"/>
        </w:rPr>
        <w:t xml:space="preserve"> </w:t>
      </w:r>
      <w:r>
        <w:rPr>
          <w:b/>
          <w:lang w:val="bs-Cyrl-BA" w:eastAsia="en-US"/>
        </w:rPr>
        <w:t>2018</w:t>
      </w:r>
      <w:r w:rsidR="002D4787">
        <w:rPr>
          <w:lang w:val="bs-Cyrl-BA" w:eastAsia="en-US"/>
        </w:rPr>
        <w:t>. године, здравствено осигура</w:t>
      </w:r>
      <w:r w:rsidR="00A72CCF">
        <w:rPr>
          <w:lang w:val="bs-Cyrl-BA" w:eastAsia="en-US"/>
        </w:rPr>
        <w:t xml:space="preserve">ње преко Центра </w:t>
      </w:r>
      <w:r>
        <w:rPr>
          <w:lang w:val="bs-Cyrl-BA" w:eastAsia="en-US"/>
        </w:rPr>
        <w:t>за социјални рад користило је 257 лица, док је на крају године број корисника био 250. По основу права на новчану помоћ, здравствено осигурање је остварило 184 корисника, по основу права на додатак за помоћ и његу другог лица 25 корисника и по основу смјештаја у хранитељске породице и установе социјалне заштите 41 корисника. За ову сврху у 2018. години утрошено је 202.985,05 КМ.</w:t>
      </w:r>
    </w:p>
    <w:p w:rsidR="004C7751" w:rsidRDefault="004C7751" w:rsidP="004C7751">
      <w:pPr>
        <w:spacing w:line="273" w:lineRule="auto"/>
        <w:jc w:val="both"/>
        <w:rPr>
          <w:lang w:val="bs-Cyrl-BA" w:eastAsia="en-US"/>
        </w:rPr>
      </w:pPr>
    </w:p>
    <w:p w:rsidR="004C7751" w:rsidRDefault="004C7751" w:rsidP="004C7751">
      <w:pPr>
        <w:spacing w:line="273" w:lineRule="auto"/>
        <w:jc w:val="both"/>
        <w:rPr>
          <w:lang w:val="bs-Cyrl-BA" w:eastAsia="en-US"/>
        </w:rPr>
      </w:pPr>
      <w:r>
        <w:rPr>
          <w:lang w:val="bs-Cyrl-BA" w:eastAsia="en-US"/>
        </w:rPr>
        <w:tab/>
        <w:t>Евидентан је пораст средстава која се из буџета Града Бијељина, а путем Центра за социјални рад Бијељина, издвајају за ову намјену у односу на претходни период. Иако број корисника незнатно осцилира, разлог је константно повећање основице за обрачун висине издвајања.</w:t>
      </w:r>
    </w:p>
    <w:p w:rsidR="004C7751" w:rsidRPr="00E209E0" w:rsidRDefault="004C7751" w:rsidP="004C7751">
      <w:pPr>
        <w:spacing w:line="273" w:lineRule="auto"/>
        <w:jc w:val="both"/>
        <w:rPr>
          <w:lang w:val="bs-Cyrl-BA" w:eastAsia="en-US"/>
        </w:rPr>
      </w:pPr>
    </w:p>
    <w:p w:rsidR="00914A4F" w:rsidRDefault="00914A4F" w:rsidP="00914A4F">
      <w:pPr>
        <w:spacing w:line="273" w:lineRule="auto"/>
        <w:jc w:val="both"/>
        <w:rPr>
          <w:lang w:val="en-US" w:eastAsia="en-US"/>
        </w:rPr>
      </w:pPr>
    </w:p>
    <w:tbl>
      <w:tblPr>
        <w:tblStyle w:val="TableGrid"/>
        <w:tblW w:w="0" w:type="auto"/>
        <w:tblLook w:val="04A0"/>
      </w:tblPr>
      <w:tblGrid>
        <w:gridCol w:w="2214"/>
        <w:gridCol w:w="2214"/>
        <w:gridCol w:w="2214"/>
        <w:gridCol w:w="2214"/>
      </w:tblGrid>
      <w:tr w:rsidR="0057578D" w:rsidTr="0057578D">
        <w:tc>
          <w:tcPr>
            <w:tcW w:w="2214" w:type="dxa"/>
          </w:tcPr>
          <w:p w:rsidR="0057578D" w:rsidRPr="0087042E" w:rsidRDefault="0057578D" w:rsidP="0057578D">
            <w:pPr>
              <w:spacing w:line="273" w:lineRule="auto"/>
              <w:jc w:val="center"/>
              <w:rPr>
                <w:lang w:val="bs-Cyrl-BA" w:eastAsia="en-US"/>
              </w:rPr>
            </w:pPr>
            <w:r w:rsidRPr="0087042E">
              <w:rPr>
                <w:lang w:val="bs-Cyrl-BA" w:eastAsia="en-US"/>
              </w:rPr>
              <w:t>Година</w:t>
            </w:r>
          </w:p>
        </w:tc>
        <w:tc>
          <w:tcPr>
            <w:tcW w:w="2214" w:type="dxa"/>
          </w:tcPr>
          <w:p w:rsidR="0057578D" w:rsidRPr="0087042E" w:rsidRDefault="0087042E" w:rsidP="0057578D">
            <w:pPr>
              <w:spacing w:line="273" w:lineRule="auto"/>
              <w:jc w:val="center"/>
              <w:rPr>
                <w:lang w:val="bs-Cyrl-BA" w:eastAsia="en-US"/>
              </w:rPr>
            </w:pPr>
            <w:r>
              <w:rPr>
                <w:lang w:val="bs-Cyrl-BA" w:eastAsia="en-US"/>
              </w:rPr>
              <w:t>2016</w:t>
            </w:r>
          </w:p>
        </w:tc>
        <w:tc>
          <w:tcPr>
            <w:tcW w:w="2214" w:type="dxa"/>
          </w:tcPr>
          <w:p w:rsidR="0057578D" w:rsidRPr="0087042E" w:rsidRDefault="0087042E" w:rsidP="0057578D">
            <w:pPr>
              <w:spacing w:line="273" w:lineRule="auto"/>
              <w:jc w:val="center"/>
              <w:rPr>
                <w:lang w:val="bs-Cyrl-BA" w:eastAsia="en-US"/>
              </w:rPr>
            </w:pPr>
            <w:r>
              <w:rPr>
                <w:lang w:val="bs-Cyrl-BA" w:eastAsia="en-US"/>
              </w:rPr>
              <w:t>2017</w:t>
            </w:r>
          </w:p>
        </w:tc>
        <w:tc>
          <w:tcPr>
            <w:tcW w:w="2214" w:type="dxa"/>
          </w:tcPr>
          <w:p w:rsidR="0057578D" w:rsidRPr="0087042E" w:rsidRDefault="0087042E" w:rsidP="0057578D">
            <w:pPr>
              <w:spacing w:line="273" w:lineRule="auto"/>
              <w:jc w:val="center"/>
              <w:rPr>
                <w:lang w:val="bs-Cyrl-BA" w:eastAsia="en-US"/>
              </w:rPr>
            </w:pPr>
            <w:r>
              <w:rPr>
                <w:lang w:val="bs-Cyrl-BA" w:eastAsia="en-US"/>
              </w:rPr>
              <w:t>2018</w:t>
            </w:r>
          </w:p>
        </w:tc>
      </w:tr>
      <w:tr w:rsidR="0057578D" w:rsidTr="0087042E">
        <w:tc>
          <w:tcPr>
            <w:tcW w:w="2214" w:type="dxa"/>
          </w:tcPr>
          <w:p w:rsidR="0057578D" w:rsidRPr="0087042E" w:rsidRDefault="0057578D" w:rsidP="0057578D">
            <w:pPr>
              <w:spacing w:line="273" w:lineRule="auto"/>
              <w:jc w:val="center"/>
              <w:rPr>
                <w:lang w:val="bs-Cyrl-BA" w:eastAsia="en-US"/>
              </w:rPr>
            </w:pPr>
            <w:r w:rsidRPr="0087042E">
              <w:rPr>
                <w:lang w:val="bs-Cyrl-BA" w:eastAsia="en-US"/>
              </w:rPr>
              <w:t>Утрошена</w:t>
            </w:r>
          </w:p>
          <w:p w:rsidR="0057578D" w:rsidRPr="0087042E" w:rsidRDefault="0057578D" w:rsidP="0057578D">
            <w:pPr>
              <w:spacing w:line="273" w:lineRule="auto"/>
              <w:jc w:val="center"/>
              <w:rPr>
                <w:lang w:val="bs-Cyrl-BA" w:eastAsia="en-US"/>
              </w:rPr>
            </w:pPr>
            <w:r w:rsidRPr="0087042E">
              <w:rPr>
                <w:lang w:val="bs-Cyrl-BA" w:eastAsia="en-US"/>
              </w:rPr>
              <w:t>средства</w:t>
            </w:r>
          </w:p>
        </w:tc>
        <w:tc>
          <w:tcPr>
            <w:tcW w:w="2214" w:type="dxa"/>
            <w:vAlign w:val="bottom"/>
          </w:tcPr>
          <w:p w:rsidR="0057578D" w:rsidRPr="0087042E" w:rsidRDefault="0087042E" w:rsidP="0087042E">
            <w:pPr>
              <w:spacing w:line="273" w:lineRule="auto"/>
              <w:jc w:val="center"/>
              <w:rPr>
                <w:b/>
                <w:lang w:val="bs-Cyrl-BA" w:eastAsia="en-US"/>
              </w:rPr>
            </w:pPr>
            <w:r w:rsidRPr="0087042E">
              <w:rPr>
                <w:b/>
                <w:lang w:val="bs-Cyrl-BA" w:eastAsia="en-US"/>
              </w:rPr>
              <w:t>205.143,58 КМ</w:t>
            </w:r>
          </w:p>
        </w:tc>
        <w:tc>
          <w:tcPr>
            <w:tcW w:w="2214" w:type="dxa"/>
            <w:vAlign w:val="bottom"/>
          </w:tcPr>
          <w:p w:rsidR="0057578D" w:rsidRPr="0087042E" w:rsidRDefault="0087042E" w:rsidP="0087042E">
            <w:pPr>
              <w:spacing w:line="273" w:lineRule="auto"/>
              <w:jc w:val="center"/>
              <w:rPr>
                <w:b/>
                <w:lang w:val="bs-Cyrl-BA" w:eastAsia="en-US"/>
              </w:rPr>
            </w:pPr>
            <w:r w:rsidRPr="0087042E">
              <w:rPr>
                <w:b/>
                <w:lang w:val="bs-Cyrl-BA" w:eastAsia="en-US"/>
              </w:rPr>
              <w:t>194.834,09 КМ</w:t>
            </w:r>
          </w:p>
        </w:tc>
        <w:tc>
          <w:tcPr>
            <w:tcW w:w="2214" w:type="dxa"/>
            <w:vAlign w:val="bottom"/>
          </w:tcPr>
          <w:p w:rsidR="0057578D" w:rsidRPr="0087042E" w:rsidRDefault="0087042E" w:rsidP="0087042E">
            <w:pPr>
              <w:spacing w:line="273" w:lineRule="auto"/>
              <w:jc w:val="center"/>
              <w:rPr>
                <w:b/>
                <w:lang w:val="bs-Cyrl-BA" w:eastAsia="en-US"/>
              </w:rPr>
            </w:pPr>
            <w:r w:rsidRPr="0087042E">
              <w:rPr>
                <w:b/>
                <w:lang w:val="bs-Cyrl-BA" w:eastAsia="en-US"/>
              </w:rPr>
              <w:t>202.985,05 КМ</w:t>
            </w:r>
          </w:p>
        </w:tc>
      </w:tr>
    </w:tbl>
    <w:p w:rsidR="00914A4F" w:rsidRDefault="00914A4F" w:rsidP="00914A4F">
      <w:pPr>
        <w:spacing w:line="273" w:lineRule="auto"/>
        <w:jc w:val="both"/>
        <w:rPr>
          <w:lang w:val="en-US" w:eastAsia="en-US"/>
        </w:rPr>
      </w:pPr>
    </w:p>
    <w:p w:rsidR="00394344" w:rsidRDefault="00914A4F" w:rsidP="0057578D">
      <w:pPr>
        <w:spacing w:line="273" w:lineRule="auto"/>
        <w:jc w:val="both"/>
        <w:rPr>
          <w:lang w:val="bs-Cyrl-BA" w:eastAsia="en-US"/>
        </w:rPr>
      </w:pPr>
      <w:r>
        <w:rPr>
          <w:lang w:val="en-US" w:eastAsia="en-US"/>
        </w:rPr>
        <w:tab/>
      </w:r>
      <w:r w:rsidR="0057578D">
        <w:rPr>
          <w:lang w:val="bs-Cyrl-BA" w:eastAsia="en-US"/>
        </w:rPr>
        <w:t>Здравствено осигурање, путем Центра, поред носиоца основног права остваруј</w:t>
      </w:r>
      <w:r w:rsidR="002D4787">
        <w:rPr>
          <w:lang w:val="bs-Cyrl-BA" w:eastAsia="en-US"/>
        </w:rPr>
        <w:t>у и чланови породичног домаћинс</w:t>
      </w:r>
      <w:r w:rsidR="0057578D">
        <w:rPr>
          <w:lang w:val="bs-Cyrl-BA" w:eastAsia="en-US"/>
        </w:rPr>
        <w:t>тва</w:t>
      </w:r>
      <w:r w:rsidR="002D4787">
        <w:rPr>
          <w:lang w:val="bs-Cyrl-BA" w:eastAsia="en-US"/>
        </w:rPr>
        <w:t xml:space="preserve"> (којима је то једини основ осигурања)</w:t>
      </w:r>
      <w:r w:rsidR="0057578D">
        <w:rPr>
          <w:lang w:val="bs-Cyrl-BA" w:eastAsia="en-US"/>
        </w:rPr>
        <w:t>, што</w:t>
      </w:r>
      <w:r w:rsidR="002D4787">
        <w:rPr>
          <w:lang w:val="bs-Cyrl-BA" w:eastAsia="en-US"/>
        </w:rPr>
        <w:t>,</w:t>
      </w:r>
      <w:r w:rsidR="0057578D">
        <w:rPr>
          <w:lang w:val="bs-Cyrl-BA" w:eastAsia="en-US"/>
        </w:rPr>
        <w:t xml:space="preserve"> у складу са важећим законским рјешењима, захтјева уплату новчаних сред</w:t>
      </w:r>
      <w:r w:rsidR="002D4787">
        <w:rPr>
          <w:lang w:val="bs-Cyrl-BA" w:eastAsia="en-US"/>
        </w:rPr>
        <w:t>става за све кориснике здравственог осигурања</w:t>
      </w:r>
      <w:r w:rsidR="0087042E">
        <w:rPr>
          <w:lang w:val="bs-Cyrl-BA" w:eastAsia="en-US"/>
        </w:rPr>
        <w:t>. У 2017. години</w:t>
      </w:r>
      <w:r w:rsidR="00394344">
        <w:rPr>
          <w:lang w:val="bs-Cyrl-BA" w:eastAsia="en-US"/>
        </w:rPr>
        <w:t>, уплата на име здравственог оси</w:t>
      </w:r>
      <w:r w:rsidR="0087042E">
        <w:rPr>
          <w:lang w:val="bs-Cyrl-BA" w:eastAsia="en-US"/>
        </w:rPr>
        <w:t>гурања износила је у просјеку 62,88</w:t>
      </w:r>
      <w:r w:rsidR="00394344">
        <w:rPr>
          <w:lang w:val="bs-Cyrl-BA" w:eastAsia="en-US"/>
        </w:rPr>
        <w:t xml:space="preserve"> КМ мјесечн</w:t>
      </w:r>
      <w:r w:rsidR="002D4787">
        <w:rPr>
          <w:lang w:val="bs-Cyrl-BA" w:eastAsia="en-US"/>
        </w:rPr>
        <w:t>о по једн</w:t>
      </w:r>
      <w:r w:rsidR="0087042E">
        <w:rPr>
          <w:lang w:val="bs-Cyrl-BA" w:eastAsia="en-US"/>
        </w:rPr>
        <w:t>ом кориснику, док је у 2018. години,</w:t>
      </w:r>
      <w:r w:rsidR="002D4787">
        <w:rPr>
          <w:lang w:val="bs-Cyrl-BA" w:eastAsia="en-US"/>
        </w:rPr>
        <w:t xml:space="preserve"> уплата на име здравственог оси</w:t>
      </w:r>
      <w:r w:rsidR="0087042E">
        <w:rPr>
          <w:lang w:val="bs-Cyrl-BA" w:eastAsia="en-US"/>
        </w:rPr>
        <w:t>гурања износила у просјеку 63,89</w:t>
      </w:r>
      <w:r w:rsidR="002D4787">
        <w:rPr>
          <w:lang w:val="bs-Cyrl-BA" w:eastAsia="en-US"/>
        </w:rPr>
        <w:t xml:space="preserve"> КМ мјесечно по једном кориснику. </w:t>
      </w:r>
    </w:p>
    <w:p w:rsidR="00470A18" w:rsidRPr="00B7228A" w:rsidRDefault="00A72CCF" w:rsidP="0087042E">
      <w:pPr>
        <w:spacing w:line="273" w:lineRule="auto"/>
        <w:jc w:val="both"/>
        <w:rPr>
          <w:b/>
          <w:lang w:val="sr-Latn-BA"/>
        </w:rPr>
      </w:pPr>
      <w:r>
        <w:rPr>
          <w:lang w:val="bs-Cyrl-BA" w:eastAsia="en-US"/>
        </w:rPr>
        <w:lastRenderedPageBreak/>
        <w:tab/>
        <w:t>Лица која користе здравствено</w:t>
      </w:r>
      <w:r w:rsidR="00394344">
        <w:rPr>
          <w:lang w:val="bs-Cyrl-BA" w:eastAsia="en-US"/>
        </w:rPr>
        <w:t xml:space="preserve"> осигурање</w:t>
      </w:r>
      <w:r w:rsidR="0087042E">
        <w:rPr>
          <w:lang w:val="bs-Cyrl-BA" w:eastAsia="en-US"/>
        </w:rPr>
        <w:t xml:space="preserve"> преко Центра за социјални рад  су корисници права из Закона о социјалној заштити. Лица која не остварују права из Закона о социјалној заштити и нису корисници Центра за социјални рад не могу остварити право на здравствену заштиту посредством Центра.</w:t>
      </w:r>
    </w:p>
    <w:p w:rsidR="00470A18" w:rsidRDefault="00470A18" w:rsidP="002C17F7">
      <w:pPr>
        <w:jc w:val="both"/>
        <w:rPr>
          <w:b/>
          <w:lang w:val="sr-Cyrl-CS"/>
        </w:rPr>
      </w:pPr>
    </w:p>
    <w:p w:rsidR="008D0FB1" w:rsidRDefault="008D0FB1" w:rsidP="002C17F7">
      <w:pPr>
        <w:jc w:val="both"/>
        <w:rPr>
          <w:b/>
          <w:lang w:val="sr-Cyrl-CS"/>
        </w:rPr>
      </w:pPr>
    </w:p>
    <w:p w:rsidR="004421B8" w:rsidRDefault="00CA559A" w:rsidP="002C17F7">
      <w:pPr>
        <w:jc w:val="both"/>
        <w:rPr>
          <w:b/>
          <w:lang w:val="sr-Cyrl-CS"/>
        </w:rPr>
      </w:pPr>
      <w:r>
        <w:rPr>
          <w:b/>
          <w:lang w:val="sr-Latn-BA"/>
        </w:rPr>
        <w:t>5</w:t>
      </w:r>
      <w:r w:rsidR="004421B8">
        <w:rPr>
          <w:b/>
          <w:lang w:val="sr-Cyrl-CS"/>
        </w:rPr>
        <w:t xml:space="preserve">. </w:t>
      </w:r>
      <w:r w:rsidR="00A72CCF">
        <w:rPr>
          <w:b/>
          <w:lang w:val="sr-Cyrl-CS"/>
        </w:rPr>
        <w:t>Градска</w:t>
      </w:r>
      <w:r w:rsidR="004421B8">
        <w:rPr>
          <w:b/>
          <w:lang w:val="sr-Cyrl-CS"/>
        </w:rPr>
        <w:t xml:space="preserve"> организација Црвеног крста</w:t>
      </w:r>
    </w:p>
    <w:p w:rsidR="007E6401" w:rsidRDefault="007E6401" w:rsidP="002C17F7">
      <w:pPr>
        <w:jc w:val="both"/>
        <w:rPr>
          <w:b/>
          <w:lang w:val="sr-Cyrl-CS"/>
        </w:rPr>
      </w:pPr>
    </w:p>
    <w:p w:rsidR="007E6401" w:rsidRPr="007E6401" w:rsidRDefault="00A572F3" w:rsidP="002C17F7">
      <w:pPr>
        <w:jc w:val="both"/>
        <w:rPr>
          <w:lang w:val="sr-Cyrl-CS"/>
        </w:rPr>
      </w:pPr>
      <w:r>
        <w:rPr>
          <w:lang w:val="sr-Cyrl-CS"/>
        </w:rPr>
        <w:tab/>
        <w:t>У 201</w:t>
      </w:r>
      <w:r w:rsidR="00B7228A">
        <w:rPr>
          <w:lang w:val="sr-Latn-BA"/>
        </w:rPr>
        <w:t>8</w:t>
      </w:r>
      <w:r w:rsidR="007E6401">
        <w:rPr>
          <w:lang w:val="sr-Cyrl-CS"/>
        </w:rPr>
        <w:t>. години проведене су следеће здравствене активности:</w:t>
      </w:r>
    </w:p>
    <w:p w:rsidR="004421B8" w:rsidRDefault="004421B8" w:rsidP="002C17F7">
      <w:pPr>
        <w:jc w:val="both"/>
        <w:rPr>
          <w:b/>
          <w:lang w:val="sr-Cyrl-CS"/>
        </w:rPr>
      </w:pPr>
    </w:p>
    <w:p w:rsidR="00954540" w:rsidRPr="00511ACA" w:rsidRDefault="00954540" w:rsidP="007E6401">
      <w:pPr>
        <w:pStyle w:val="p0"/>
        <w:ind w:firstLine="720"/>
        <w:jc w:val="both"/>
        <w:rPr>
          <w:lang w:val="bs-Cyrl-BA"/>
        </w:rPr>
      </w:pPr>
      <w:r w:rsidRPr="004421B8">
        <w:t xml:space="preserve">а) Прва помоћ је програм који </w:t>
      </w:r>
      <w:r w:rsidR="00DC7B12">
        <w:t xml:space="preserve">се </w:t>
      </w:r>
      <w:r w:rsidRPr="004421B8">
        <w:t>пр</w:t>
      </w:r>
      <w:r w:rsidR="00DC7B12">
        <w:t>оводи</w:t>
      </w:r>
      <w:r>
        <w:t xml:space="preserve"> током цијеле године. По</w:t>
      </w:r>
      <w:r w:rsidRPr="004421B8">
        <w:t>себна пажња посвећује се обуци под</w:t>
      </w:r>
      <w:r>
        <w:t>млатка и омладине за пружање пр</w:t>
      </w:r>
      <w:r w:rsidRPr="004421B8">
        <w:t>ве помоћи. За пружање прве помоћи унесрећеним оспособљен је знач</w:t>
      </w:r>
      <w:r>
        <w:t>а</w:t>
      </w:r>
      <w:r w:rsidRPr="004421B8">
        <w:t xml:space="preserve">јан број ученика основних и средњих </w:t>
      </w:r>
      <w:r>
        <w:t>школа који су на општинском, ре</w:t>
      </w:r>
      <w:r w:rsidRPr="004421B8">
        <w:t>гионалном и републичком такмичењу</w:t>
      </w:r>
      <w:r>
        <w:t xml:space="preserve"> постигли добре резултате. Укуп</w:t>
      </w:r>
      <w:r w:rsidRPr="004421B8">
        <w:t>но у разним такмичењима узело је у</w:t>
      </w:r>
      <w:r w:rsidR="000E1DE5">
        <w:t xml:space="preserve">чешће око </w:t>
      </w:r>
      <w:r w:rsidR="00B7228A">
        <w:rPr>
          <w:lang w:val="sr-Latn-BA"/>
        </w:rPr>
        <w:t>80</w:t>
      </w:r>
      <w:r>
        <w:t xml:space="preserve"> такмичара. Овим на</w:t>
      </w:r>
      <w:r w:rsidRPr="004421B8">
        <w:t>чином сваке године увећамо број активних чланова ко</w:t>
      </w:r>
      <w:r>
        <w:t>ји су увијек спр</w:t>
      </w:r>
      <w:r w:rsidRPr="004421B8">
        <w:t>емни да се укључе у промотивне активн</w:t>
      </w:r>
      <w:r>
        <w:t>ости Црвеног крста, као и за не</w:t>
      </w:r>
      <w:r w:rsidRPr="004421B8">
        <w:t>посредно пружање прве помоћи уколико то затреба.</w:t>
      </w:r>
      <w:r w:rsidR="00511ACA">
        <w:rPr>
          <w:lang w:val="bs-Cyrl-BA"/>
        </w:rPr>
        <w:t xml:space="preserve"> Градско такмичење из пружања Прве помоћи одржано је 28.04.2018. године у просторијама ГОЦК Бијељина а побиједила је екипа ОШ „Кнез Иво од Семберије“ Бијељина у категорији подмлатка а у категорији омладине побиједила је екипа ГОЦК Бијељина. Регионално такмичење из пружања Прве помоћи одржано је 11.05.2018. године у Пољопривредној и медицинској школи у Бијељини. На такмичењу су учествовале екипе  ОШ „Кнез Иво од Семберије“ Бијељина, ОШ „Шамац“ Шамац и ОШ „Васа Пелагић“ Пелагићево. Побиједила је екипа ОШ „Кнез Иво од Семберије“ Бијељина у категорији подмлатка као и екипа ГОЦК Бијељинау категорији омладине. Обије екипе стекле су права за учешће на Републичком такмичењу из Прве  помоћи. Републичко такмичење одржано је на Палама. Наше екипе заузеле су 1. мјесто у категорији подмлатка а у категорији омладине 3. мјесто. Обје екипе су се квалификовале на државно такмичење које ће бити одржано 23.02.2019. године на Илиџи. </w:t>
      </w:r>
    </w:p>
    <w:p w:rsidR="00A63B9F" w:rsidRPr="00B7228A" w:rsidRDefault="00B7228A" w:rsidP="007E6401">
      <w:pPr>
        <w:pStyle w:val="p0"/>
        <w:ind w:firstLine="720"/>
        <w:jc w:val="both"/>
        <w:rPr>
          <w:lang w:val="bs-Cyrl-BA"/>
        </w:rPr>
      </w:pPr>
      <w:r>
        <w:rPr>
          <w:lang w:val="bs-Cyrl-BA"/>
        </w:rPr>
        <w:t>б</w:t>
      </w:r>
      <w:r>
        <w:rPr>
          <w:lang w:val="sr-Latn-BA"/>
        </w:rPr>
        <w:t>)</w:t>
      </w:r>
      <w:r>
        <w:rPr>
          <w:lang w:val="bs-Cyrl-BA"/>
        </w:rPr>
        <w:t xml:space="preserve"> </w:t>
      </w:r>
      <w:r w:rsidR="009F4AE5">
        <w:rPr>
          <w:lang w:val="bs-Cyrl-BA"/>
        </w:rPr>
        <w:t>Градска</w:t>
      </w:r>
      <w:r w:rsidR="00954540" w:rsidRPr="004421B8">
        <w:t xml:space="preserve"> организација Црвеног крста у оквиру своје дјелатности задужена </w:t>
      </w:r>
      <w:r w:rsidR="00007704">
        <w:t>је за организацију курс</w:t>
      </w:r>
      <w:r w:rsidR="00007704">
        <w:rPr>
          <w:lang w:val="bs-Cyrl-BA"/>
        </w:rPr>
        <w:t xml:space="preserve">а </w:t>
      </w:r>
      <w:r>
        <w:rPr>
          <w:lang w:val="bs-Cyrl-BA"/>
        </w:rPr>
        <w:t>П</w:t>
      </w:r>
      <w:r w:rsidR="00954540" w:rsidRPr="004421B8">
        <w:t>рве помоћи за будуће</w:t>
      </w:r>
      <w:r w:rsidR="00954540">
        <w:rPr>
          <w:lang w:val="sr-Cyrl-CS"/>
        </w:rPr>
        <w:t xml:space="preserve"> </w:t>
      </w:r>
      <w:r w:rsidR="00954540" w:rsidRPr="004421B8">
        <w:t>возаче.</w:t>
      </w:r>
      <w:r>
        <w:rPr>
          <w:lang w:val="bs-Cyrl-BA"/>
        </w:rPr>
        <w:t xml:space="preserve"> Ову активност проводе запослени у сарадњи са др Душком Миловановићем. </w:t>
      </w:r>
      <w:r w:rsidR="00954540" w:rsidRPr="004421B8">
        <w:t xml:space="preserve"> У 20</w:t>
      </w:r>
      <w:r w:rsidR="00E47A1A">
        <w:t>1</w:t>
      </w:r>
      <w:r>
        <w:rPr>
          <w:lang w:val="bs-Cyrl-BA"/>
        </w:rPr>
        <w:t>8</w:t>
      </w:r>
      <w:r w:rsidR="00AA78F1">
        <w:rPr>
          <w:lang w:val="bs-Cyrl-BA"/>
        </w:rPr>
        <w:t>.</w:t>
      </w:r>
      <w:r>
        <w:t xml:space="preserve"> години курс је похађало </w:t>
      </w:r>
      <w:r>
        <w:rPr>
          <w:lang w:val="bs-Cyrl-BA"/>
        </w:rPr>
        <w:t>2</w:t>
      </w:r>
      <w:r w:rsidR="00A572F3">
        <w:t>.</w:t>
      </w:r>
      <w:r>
        <w:rPr>
          <w:lang w:val="bs-Cyrl-BA"/>
        </w:rPr>
        <w:t>034</w:t>
      </w:r>
      <w:r w:rsidR="00954540" w:rsidRPr="004421B8">
        <w:t xml:space="preserve"> кандидата и од ове</w:t>
      </w:r>
      <w:r w:rsidR="00954540">
        <w:rPr>
          <w:lang w:val="sr-Cyrl-CS"/>
        </w:rPr>
        <w:t xml:space="preserve"> </w:t>
      </w:r>
      <w:r w:rsidR="00954540" w:rsidRPr="004421B8">
        <w:t>активности остварена су значајна фина</w:t>
      </w:r>
      <w:r w:rsidR="00954540">
        <w:t>нсијска средства која се намјен</w:t>
      </w:r>
      <w:r w:rsidR="00954540" w:rsidRPr="004421B8">
        <w:t>ски троше за личне дохотке радника и редовне програмске активности.</w:t>
      </w:r>
    </w:p>
    <w:p w:rsidR="00954540" w:rsidRPr="00B7228A" w:rsidRDefault="00954540" w:rsidP="00954540">
      <w:pPr>
        <w:pStyle w:val="p0"/>
        <w:jc w:val="both"/>
        <w:rPr>
          <w:lang w:val="bs-Cyrl-BA"/>
        </w:rPr>
      </w:pPr>
      <w:r w:rsidRPr="004421B8">
        <w:t xml:space="preserve">     </w:t>
      </w:r>
      <w:r w:rsidR="007E6401">
        <w:rPr>
          <w:lang w:val="sr-Cyrl-CS"/>
        </w:rPr>
        <w:tab/>
      </w:r>
      <w:r w:rsidR="00B7228A">
        <w:rPr>
          <w:lang w:val="bs-Cyrl-BA"/>
        </w:rPr>
        <w:t>в</w:t>
      </w:r>
      <w:r w:rsidRPr="004421B8">
        <w:t>) Репродуктивно здравље, једна од наших примарних активности,</w:t>
      </w:r>
      <w:r w:rsidR="00B7228A">
        <w:rPr>
          <w:lang w:val="bs-Cyrl-BA"/>
        </w:rPr>
        <w:t xml:space="preserve"> а његови главни носиоци су били млади едукатори који имају солидно знање стечено на семинарима из ове области</w:t>
      </w:r>
      <w:r w:rsidRPr="004421B8">
        <w:t>. Они су, током године, у свим школама одржали предавања</w:t>
      </w:r>
      <w:r>
        <w:rPr>
          <w:lang w:val="sr-Cyrl-CS"/>
        </w:rPr>
        <w:t xml:space="preserve"> </w:t>
      </w:r>
      <w:r w:rsidRPr="004421B8">
        <w:t>и презентације на теме борбе против</w:t>
      </w:r>
      <w:r w:rsidR="00511ACA">
        <w:rPr>
          <w:lang w:val="bs-Cyrl-BA"/>
        </w:rPr>
        <w:t>:</w:t>
      </w:r>
      <w:r w:rsidRPr="004421B8">
        <w:t xml:space="preserve"> </w:t>
      </w:r>
      <w:r>
        <w:t xml:space="preserve"> сиде и полно преносивих болес</w:t>
      </w:r>
      <w:r w:rsidRPr="004421B8">
        <w:t>ти, ТБЦ, алкохолизма, пушења итд.</w:t>
      </w:r>
    </w:p>
    <w:p w:rsidR="00954540" w:rsidRDefault="00954540" w:rsidP="00E51A12">
      <w:pPr>
        <w:pStyle w:val="p0"/>
        <w:jc w:val="both"/>
        <w:rPr>
          <w:lang w:val="bs-Cyrl-BA"/>
        </w:rPr>
      </w:pPr>
      <w:r w:rsidRPr="004421B8">
        <w:t xml:space="preserve">     </w:t>
      </w:r>
      <w:r w:rsidR="007E6401">
        <w:rPr>
          <w:lang w:val="sr-Cyrl-CS"/>
        </w:rPr>
        <w:tab/>
      </w:r>
      <w:r w:rsidR="00B7228A">
        <w:rPr>
          <w:lang w:val="bs-Cyrl-BA"/>
        </w:rPr>
        <w:t>г</w:t>
      </w:r>
      <w:r w:rsidRPr="004421B8">
        <w:t xml:space="preserve">) Добровољно давалаштво крви има значајно мјесто у активностима Црвеног крста. Имамо одличну сарадњу са Службом трансфузије крви Бијељина. Заједнички проводимо редовне и ванредне активности чији је задатак да повећамо број добровољних давалаца крви. Обзиром на скромна средства која можемо да </w:t>
      </w:r>
      <w:r w:rsidRPr="004421B8">
        <w:lastRenderedPageBreak/>
        <w:t xml:space="preserve">издвојимо за ове намјене </w:t>
      </w:r>
      <w:r>
        <w:t>организовали смо акцију дарива</w:t>
      </w:r>
      <w:r w:rsidRPr="004421B8">
        <w:t xml:space="preserve">ња крви у МЗ Јања </w:t>
      </w:r>
      <w:r w:rsidR="00E51A12">
        <w:t>1</w:t>
      </w:r>
      <w:r w:rsidR="009F4AE5">
        <w:t xml:space="preserve">1. </w:t>
      </w:r>
      <w:r w:rsidR="00B7228A">
        <w:t>М</w:t>
      </w:r>
      <w:r w:rsidR="009F4AE5">
        <w:t>аја</w:t>
      </w:r>
      <w:r w:rsidR="00B7228A">
        <w:rPr>
          <w:lang w:val="bs-Cyrl-BA"/>
        </w:rPr>
        <w:t xml:space="preserve"> гдје је укупно даровано 53 дозе крви</w:t>
      </w:r>
      <w:r w:rsidR="00B7228A">
        <w:t xml:space="preserve"> и МЗ Суво </w:t>
      </w:r>
      <w:r w:rsidR="00B7228A">
        <w:rPr>
          <w:lang w:val="bs-Cyrl-BA"/>
        </w:rPr>
        <w:t>П</w:t>
      </w:r>
      <w:r w:rsidR="009F4AE5">
        <w:t>оље 2</w:t>
      </w:r>
      <w:r w:rsidR="00B7228A">
        <w:rPr>
          <w:lang w:val="bs-Cyrl-BA"/>
        </w:rPr>
        <w:t>2</w:t>
      </w:r>
      <w:r w:rsidR="00E51A12">
        <w:t xml:space="preserve">. </w:t>
      </w:r>
      <w:r w:rsidR="00B7228A">
        <w:t>С</w:t>
      </w:r>
      <w:r w:rsidR="00E51A12">
        <w:t>ептембра</w:t>
      </w:r>
      <w:r w:rsidR="00B7228A">
        <w:rPr>
          <w:lang w:val="bs-Cyrl-BA"/>
        </w:rPr>
        <w:t>, гдје је укупно даровано 65 доза крви.</w:t>
      </w:r>
      <w:r w:rsidR="00511ACA">
        <w:rPr>
          <w:lang w:val="bs-Cyrl-BA"/>
        </w:rPr>
        <w:t xml:space="preserve"> Морамо истаћи да је укупан носилац активности даривања крви на регији Служба за трансфузију и користимо прилику да посебно истакнемо њихову улогу као кључну у овој области. </w:t>
      </w:r>
      <w:r w:rsidR="00E51A12">
        <w:t>Наша сазнања су да са подр</w:t>
      </w:r>
      <w:r w:rsidR="00511ACA">
        <w:t xml:space="preserve">учја </w:t>
      </w:r>
      <w:r w:rsidR="00511ACA">
        <w:rPr>
          <w:lang w:val="bs-Cyrl-BA"/>
        </w:rPr>
        <w:t>општине</w:t>
      </w:r>
      <w:r w:rsidR="009F4AE5">
        <w:t xml:space="preserve"> Бијељина има укупно </w:t>
      </w:r>
      <w:r w:rsidR="009F4AE5">
        <w:rPr>
          <w:lang w:val="bs-Cyrl-BA"/>
        </w:rPr>
        <w:t>7</w:t>
      </w:r>
      <w:r w:rsidR="00511ACA">
        <w:t>.</w:t>
      </w:r>
      <w:r w:rsidR="00511ACA">
        <w:rPr>
          <w:lang w:val="bs-Cyrl-BA"/>
        </w:rPr>
        <w:t>7</w:t>
      </w:r>
      <w:r w:rsidR="00A572F3">
        <w:t>00</w:t>
      </w:r>
      <w:r w:rsidR="00E51A12">
        <w:t xml:space="preserve"> регистрованих добровољних давалаца крви,</w:t>
      </w:r>
      <w:r w:rsidR="009F4AE5">
        <w:rPr>
          <w:lang w:val="bs-Cyrl-BA"/>
        </w:rPr>
        <w:t xml:space="preserve"> од којих је прикупљено 4.000 доза</w:t>
      </w:r>
      <w:r w:rsidR="00E47A1A">
        <w:rPr>
          <w:lang w:val="bs-Cyrl-BA"/>
        </w:rPr>
        <w:t xml:space="preserve"> крви,</w:t>
      </w:r>
      <w:r w:rsidR="00E51A12">
        <w:t xml:space="preserve"> а Градска организација Црвеног крста Б</w:t>
      </w:r>
      <w:r w:rsidR="009F4AE5">
        <w:t>ијељина у 201</w:t>
      </w:r>
      <w:r w:rsidR="00511ACA">
        <w:rPr>
          <w:lang w:val="bs-Cyrl-BA"/>
        </w:rPr>
        <w:t>8</w:t>
      </w:r>
      <w:r w:rsidR="00E51A12">
        <w:t xml:space="preserve">. години издала је </w:t>
      </w:r>
      <w:r w:rsidR="009F4AE5">
        <w:rPr>
          <w:lang w:val="bs-Cyrl-BA"/>
        </w:rPr>
        <w:t>5</w:t>
      </w:r>
      <w:r w:rsidR="00A572F3">
        <w:t>00</w:t>
      </w:r>
      <w:r w:rsidR="00E51A12">
        <w:t xml:space="preserve"> нових књижица за регистрацију давалаца крви.</w:t>
      </w:r>
      <w:r w:rsidR="00A572F3">
        <w:t xml:space="preserve"> </w:t>
      </w:r>
    </w:p>
    <w:p w:rsidR="00A572F3" w:rsidRPr="00A572F3" w:rsidRDefault="00511ACA" w:rsidP="00E47A1A">
      <w:pPr>
        <w:pStyle w:val="p0"/>
        <w:ind w:firstLine="720"/>
        <w:jc w:val="both"/>
        <w:rPr>
          <w:lang w:val="bs-Cyrl-BA"/>
        </w:rPr>
      </w:pPr>
      <w:r>
        <w:rPr>
          <w:lang w:val="bs-Cyrl-BA"/>
        </w:rPr>
        <w:t>У 2018</w:t>
      </w:r>
      <w:r w:rsidR="00A72CCF">
        <w:rPr>
          <w:lang w:val="bs-Cyrl-BA"/>
        </w:rPr>
        <w:t>. г</w:t>
      </w:r>
      <w:r w:rsidR="00A572F3">
        <w:rPr>
          <w:lang w:val="bs-Cyrl-BA"/>
        </w:rPr>
        <w:t xml:space="preserve">одини је организовало традицијонално дружење ДДК </w:t>
      </w:r>
      <w:r w:rsidR="00423860">
        <w:rPr>
          <w:lang w:val="bs-Cyrl-BA"/>
        </w:rPr>
        <w:t>на Јахорини</w:t>
      </w:r>
      <w:r w:rsidR="00A572F3">
        <w:rPr>
          <w:lang w:val="bs-Cyrl-BA"/>
        </w:rPr>
        <w:t xml:space="preserve"> уз учешће </w:t>
      </w:r>
      <w:r>
        <w:rPr>
          <w:lang w:val="bs-Cyrl-BA"/>
        </w:rPr>
        <w:t>5</w:t>
      </w:r>
      <w:r w:rsidR="00423860">
        <w:rPr>
          <w:lang w:val="bs-Cyrl-BA"/>
        </w:rPr>
        <w:t>0</w:t>
      </w:r>
      <w:r w:rsidR="00A572F3">
        <w:rPr>
          <w:lang w:val="bs-Cyrl-BA"/>
        </w:rPr>
        <w:t xml:space="preserve"> давалаца крви са наших подручја.</w:t>
      </w:r>
    </w:p>
    <w:p w:rsidR="00423860" w:rsidRDefault="00423860" w:rsidP="00FA0943">
      <w:pPr>
        <w:pStyle w:val="p0"/>
        <w:jc w:val="both"/>
        <w:rPr>
          <w:lang w:val="sr-Cyrl-CS"/>
        </w:rPr>
      </w:pPr>
    </w:p>
    <w:p w:rsidR="00423860" w:rsidRDefault="00423860" w:rsidP="00FA0943">
      <w:pPr>
        <w:pStyle w:val="p0"/>
        <w:jc w:val="both"/>
        <w:rPr>
          <w:lang w:val="sr-Cyrl-CS"/>
        </w:rPr>
      </w:pPr>
    </w:p>
    <w:p w:rsidR="00423860" w:rsidRDefault="00423860" w:rsidP="00FA0943">
      <w:pPr>
        <w:pStyle w:val="p0"/>
        <w:jc w:val="both"/>
        <w:rPr>
          <w:lang w:val="sr-Cyrl-CS"/>
        </w:rPr>
      </w:pPr>
    </w:p>
    <w:p w:rsidR="00494DDD" w:rsidRDefault="00CA559A" w:rsidP="005A0670">
      <w:pPr>
        <w:pStyle w:val="p0"/>
        <w:jc w:val="both"/>
        <w:rPr>
          <w:b/>
          <w:lang w:val="sr-Cyrl-CS"/>
        </w:rPr>
      </w:pPr>
      <w:r>
        <w:rPr>
          <w:b/>
        </w:rPr>
        <w:t>6</w:t>
      </w:r>
      <w:r w:rsidR="00FA0943" w:rsidRPr="005A0670">
        <w:rPr>
          <w:b/>
        </w:rPr>
        <w:t>. Остало</w:t>
      </w:r>
    </w:p>
    <w:p w:rsidR="00B051CF" w:rsidRDefault="00B051CF" w:rsidP="005A0670">
      <w:pPr>
        <w:pStyle w:val="p0"/>
        <w:jc w:val="both"/>
        <w:rPr>
          <w:b/>
          <w:lang w:val="sr-Cyrl-CS"/>
        </w:rPr>
      </w:pPr>
    </w:p>
    <w:p w:rsidR="00B051CF" w:rsidRPr="00B051CF" w:rsidRDefault="00B051CF" w:rsidP="005A0670">
      <w:pPr>
        <w:pStyle w:val="p0"/>
        <w:jc w:val="both"/>
        <w:rPr>
          <w:b/>
          <w:lang w:val="sr-Cyrl-CS"/>
        </w:rPr>
      </w:pPr>
    </w:p>
    <w:p w:rsidR="00494DDD" w:rsidRDefault="00494DDD" w:rsidP="00494DDD">
      <w:pPr>
        <w:tabs>
          <w:tab w:val="left" w:pos="720"/>
        </w:tabs>
        <w:jc w:val="both"/>
        <w:rPr>
          <w:rFonts w:cs="Arial"/>
          <w:lang w:val="sr-Cyrl-CS"/>
        </w:rPr>
      </w:pPr>
      <w:r>
        <w:rPr>
          <w:rFonts w:cs="Arial"/>
          <w:lang w:val="sr-Cyrl-CS"/>
        </w:rPr>
        <w:tab/>
        <w:t>Поред напријед наведених установа и институција које се баве здравственом заштитом и здравственим осигурањем становништва исту обезбјеђује и Одјељење за борачко-инвалидску заштиту из чијег се извјештаја могао видјети обим права и услуга које оставарује поменута популација. Такође, извјештај који третира проблематику здравствено неосигураних лица Скупштина разматра као посебан материјал.</w:t>
      </w:r>
    </w:p>
    <w:p w:rsidR="00494DDD" w:rsidRDefault="00494DDD" w:rsidP="00494DDD">
      <w:pPr>
        <w:tabs>
          <w:tab w:val="left" w:pos="720"/>
        </w:tabs>
        <w:jc w:val="both"/>
        <w:rPr>
          <w:rFonts w:cs="Arial"/>
          <w:lang w:val="sr-Cyrl-CS"/>
        </w:rPr>
      </w:pPr>
      <w:r>
        <w:rPr>
          <w:rFonts w:cs="Arial"/>
          <w:lang w:val="sr-Cyrl-CS"/>
        </w:rPr>
        <w:tab/>
        <w:t xml:space="preserve">Приватну љекарску праксу обавља око </w:t>
      </w:r>
      <w:r w:rsidR="00E95642">
        <w:rPr>
          <w:rFonts w:cs="Arial"/>
          <w:lang w:val="sr-Cyrl-CS"/>
        </w:rPr>
        <w:t>5</w:t>
      </w:r>
      <w:r w:rsidR="00E95642">
        <w:rPr>
          <w:rFonts w:cs="Arial"/>
          <w:lang w:val="sr-Latn-BA"/>
        </w:rPr>
        <w:t>0</w:t>
      </w:r>
      <w:r w:rsidR="00CD084F">
        <w:rPr>
          <w:rFonts w:cs="Arial"/>
          <w:lang w:val="sr-Cyrl-CS"/>
        </w:rPr>
        <w:t xml:space="preserve"> приватних ор</w:t>
      </w:r>
      <w:r>
        <w:rPr>
          <w:rFonts w:cs="Arial"/>
          <w:lang w:val="sr-Cyrl-CS"/>
        </w:rPr>
        <w:t>динација</w:t>
      </w:r>
      <w:r w:rsidR="00E95642">
        <w:rPr>
          <w:rFonts w:cs="Arial"/>
          <w:lang w:val="sr-Latn-BA"/>
        </w:rPr>
        <w:t>,</w:t>
      </w:r>
      <w:r w:rsidR="006B02D5">
        <w:rPr>
          <w:rFonts w:cs="Arial"/>
          <w:lang w:val="sr-Cyrl-CS"/>
        </w:rPr>
        <w:t xml:space="preserve"> које су уврштене у план мрежа здравствених установа</w:t>
      </w:r>
      <w:r>
        <w:rPr>
          <w:rFonts w:cs="Arial"/>
          <w:lang w:val="sr-Cyrl-CS"/>
        </w:rPr>
        <w:t xml:space="preserve"> из различитих области ( општа медицина, интерна, хирургија и ортопедија п</w:t>
      </w:r>
      <w:r w:rsidR="00B051CF">
        <w:rPr>
          <w:rFonts w:cs="Arial"/>
          <w:lang w:val="sr-Cyrl-CS"/>
        </w:rPr>
        <w:t>едијатрија стоматологија,</w:t>
      </w:r>
      <w:r>
        <w:rPr>
          <w:rFonts w:cs="Arial"/>
          <w:lang w:val="sr-Cyrl-CS"/>
        </w:rPr>
        <w:t xml:space="preserve"> хитна медицинска помоћ, дијагностика и друго). Неке од</w:t>
      </w:r>
      <w:r w:rsidR="00CD084F">
        <w:rPr>
          <w:rFonts w:cs="Arial"/>
          <w:lang w:val="sr-Cyrl-CS"/>
        </w:rPr>
        <w:t xml:space="preserve"> ових приватних здрваствених ор</w:t>
      </w:r>
      <w:r>
        <w:rPr>
          <w:rFonts w:cs="Arial"/>
          <w:lang w:val="sr-Cyrl-CS"/>
        </w:rPr>
        <w:t>динација су, преко Фонда здравственог осигурања, укључене у систем породичне и консултативно-специјалистичке здравствене заштите. Услуге приватних љекарских ординација, изван овог система, плаћају се у цјелости што значајно утиче на, ионако, низак стандард становништва на овом простору.</w:t>
      </w:r>
    </w:p>
    <w:p w:rsidR="00B051CF" w:rsidRDefault="00B051CF" w:rsidP="00494DDD">
      <w:pPr>
        <w:tabs>
          <w:tab w:val="left" w:pos="720"/>
        </w:tabs>
        <w:jc w:val="both"/>
        <w:rPr>
          <w:rFonts w:cs="Arial"/>
          <w:lang w:val="sr-Cyrl-CS"/>
        </w:rPr>
      </w:pPr>
    </w:p>
    <w:p w:rsidR="00470A18" w:rsidRDefault="00470A18" w:rsidP="00494DDD">
      <w:pPr>
        <w:tabs>
          <w:tab w:val="left" w:pos="720"/>
        </w:tabs>
        <w:jc w:val="both"/>
        <w:rPr>
          <w:rFonts w:cs="Arial"/>
          <w:lang w:val="sr-Cyrl-CS"/>
        </w:rPr>
      </w:pPr>
    </w:p>
    <w:p w:rsidR="00470A18" w:rsidRDefault="00470A18" w:rsidP="00494DDD">
      <w:pPr>
        <w:tabs>
          <w:tab w:val="left" w:pos="720"/>
        </w:tabs>
        <w:jc w:val="both"/>
        <w:rPr>
          <w:rFonts w:cs="Arial"/>
          <w:lang w:val="sr-Cyrl-CS"/>
        </w:rPr>
      </w:pPr>
    </w:p>
    <w:p w:rsidR="00494DDD" w:rsidRDefault="00A60951" w:rsidP="00D609B3">
      <w:pPr>
        <w:ind w:left="360" w:firstLine="360"/>
        <w:jc w:val="both"/>
        <w:rPr>
          <w:b/>
          <w:lang w:val="sr-Cyrl-CS"/>
        </w:rPr>
      </w:pPr>
      <w:r>
        <w:rPr>
          <w:b/>
          <w:lang w:val="sr-Cyrl-CS"/>
        </w:rPr>
        <w:t>КОНСТАТАЦИЈЕ И ПРИЈЕДЛОЗИ:</w:t>
      </w:r>
    </w:p>
    <w:p w:rsidR="00B051CF" w:rsidRDefault="00B051CF" w:rsidP="00494DDD">
      <w:pPr>
        <w:ind w:left="360"/>
        <w:jc w:val="both"/>
        <w:rPr>
          <w:b/>
          <w:lang w:val="sr-Cyrl-CS"/>
        </w:rPr>
      </w:pPr>
    </w:p>
    <w:p w:rsidR="00402515" w:rsidRDefault="00402515" w:rsidP="00494DDD">
      <w:pPr>
        <w:ind w:left="360"/>
        <w:jc w:val="both"/>
        <w:rPr>
          <w:b/>
          <w:lang w:val="sr-Cyrl-CS"/>
        </w:rPr>
      </w:pPr>
    </w:p>
    <w:p w:rsidR="00B051CF" w:rsidRDefault="00B051CF" w:rsidP="00D609B3">
      <w:pPr>
        <w:ind w:left="360" w:firstLine="360"/>
        <w:jc w:val="both"/>
        <w:rPr>
          <w:lang w:val="sr-Cyrl-CS"/>
        </w:rPr>
      </w:pPr>
      <w:r w:rsidRPr="00B051CF">
        <w:rPr>
          <w:lang w:val="sr-Cyrl-CS"/>
        </w:rPr>
        <w:t>На основу напријед изнесе</w:t>
      </w:r>
      <w:r w:rsidR="00C14BAB">
        <w:rPr>
          <w:lang w:val="sr-Cyrl-CS"/>
        </w:rPr>
        <w:t>них чињеница (извјештаја)</w:t>
      </w:r>
      <w:r>
        <w:rPr>
          <w:lang w:val="sr-Cyrl-CS"/>
        </w:rPr>
        <w:t xml:space="preserve"> могу се извести следеће констатације и приједлози:</w:t>
      </w:r>
    </w:p>
    <w:p w:rsidR="00B051CF" w:rsidRDefault="00B051CF" w:rsidP="00494DDD">
      <w:pPr>
        <w:ind w:left="360"/>
        <w:jc w:val="both"/>
        <w:rPr>
          <w:lang w:val="sr-Cyrl-CS"/>
        </w:rPr>
      </w:pPr>
    </w:p>
    <w:p w:rsidR="00B051CF" w:rsidRDefault="00B051CF" w:rsidP="00B051CF">
      <w:pPr>
        <w:numPr>
          <w:ilvl w:val="0"/>
          <w:numId w:val="21"/>
        </w:numPr>
        <w:jc w:val="both"/>
        <w:rPr>
          <w:lang w:val="sr-Cyrl-CS"/>
        </w:rPr>
      </w:pPr>
      <w:r>
        <w:rPr>
          <w:lang w:val="sr-Cyrl-CS"/>
        </w:rPr>
        <w:t>Концепт примарне здравствене заштите</w:t>
      </w:r>
      <w:r w:rsidR="00D609B3">
        <w:rPr>
          <w:lang w:val="sr-Cyrl-CS"/>
        </w:rPr>
        <w:t xml:space="preserve"> по моделу породичне медицине</w:t>
      </w:r>
      <w:r>
        <w:rPr>
          <w:lang w:val="sr-Cyrl-CS"/>
        </w:rPr>
        <w:t xml:space="preserve"> се показао добрим. Улагања у простор, опрему и кадрове довела су до заокружености мреже амбуланти породичне медицине чиме је примарна здравствена заштита постала доступна сваком кор</w:t>
      </w:r>
      <w:r w:rsidR="00D609B3">
        <w:rPr>
          <w:lang w:val="sr-Cyrl-CS"/>
        </w:rPr>
        <w:t>иснику, најближе мјесту становања;</w:t>
      </w:r>
    </w:p>
    <w:p w:rsidR="00B051CF" w:rsidRDefault="0035077E" w:rsidP="00B051CF">
      <w:pPr>
        <w:numPr>
          <w:ilvl w:val="0"/>
          <w:numId w:val="21"/>
        </w:numPr>
        <w:jc w:val="both"/>
        <w:rPr>
          <w:lang w:val="sr-Cyrl-CS"/>
        </w:rPr>
      </w:pPr>
      <w:r>
        <w:rPr>
          <w:lang w:val="sr-Cyrl-CS"/>
        </w:rPr>
        <w:lastRenderedPageBreak/>
        <w:t>Активности на превенцији и раном откривању незаразних болести (карциноми, срчана обољења, шећерна бол</w:t>
      </w:r>
      <w:r w:rsidR="00402515">
        <w:rPr>
          <w:lang w:val="sr-Cyrl-CS"/>
        </w:rPr>
        <w:t>е</w:t>
      </w:r>
      <w:r>
        <w:rPr>
          <w:lang w:val="sr-Cyrl-CS"/>
        </w:rPr>
        <w:t xml:space="preserve">сти, и др.) добро су </w:t>
      </w:r>
      <w:r w:rsidR="00534780">
        <w:rPr>
          <w:lang w:val="sr-Cyrl-CS"/>
        </w:rPr>
        <w:t>прихваћени од стано</w:t>
      </w:r>
      <w:r>
        <w:rPr>
          <w:lang w:val="sr-Cyrl-CS"/>
        </w:rPr>
        <w:t>вништва, а дале су и резултате у правовременом откривању болести па их треба наставити. У том правцу неопходно је набављати и опрему која ће олакшати и поједноставити ове активности</w:t>
      </w:r>
      <w:r w:rsidR="00534780">
        <w:rPr>
          <w:lang w:val="sr-Cyrl-CS"/>
        </w:rPr>
        <w:t>, нарочито на терену, ради боље</w:t>
      </w:r>
      <w:r>
        <w:rPr>
          <w:lang w:val="sr-Cyrl-CS"/>
        </w:rPr>
        <w:t xml:space="preserve"> доступности корисницима у сеоским срединама.</w:t>
      </w:r>
      <w:r w:rsidR="00D609B3">
        <w:rPr>
          <w:lang w:val="sr-Cyrl-CS"/>
        </w:rPr>
        <w:t xml:space="preserve"> Посебну пажњу треба посветити праћењу болести код</w:t>
      </w:r>
      <w:r w:rsidR="00534780">
        <w:rPr>
          <w:lang w:val="sr-Cyrl-CS"/>
        </w:rPr>
        <w:t xml:space="preserve"> којих је број обољелих у порасту;</w:t>
      </w:r>
    </w:p>
    <w:p w:rsidR="0035077E" w:rsidRDefault="0035077E" w:rsidP="00B051CF">
      <w:pPr>
        <w:numPr>
          <w:ilvl w:val="0"/>
          <w:numId w:val="21"/>
        </w:numPr>
        <w:jc w:val="both"/>
        <w:rPr>
          <w:lang w:val="sr-Cyrl-CS"/>
        </w:rPr>
      </w:pPr>
      <w:r>
        <w:rPr>
          <w:lang w:val="sr-Cyrl-CS"/>
        </w:rPr>
        <w:t>Наставити са едукац</w:t>
      </w:r>
      <w:r w:rsidR="00534780">
        <w:rPr>
          <w:lang w:val="sr-Cyrl-CS"/>
        </w:rPr>
        <w:t>ијом запослених, као и едукацијом</w:t>
      </w:r>
      <w:r>
        <w:rPr>
          <w:lang w:val="sr-Cyrl-CS"/>
        </w:rPr>
        <w:t xml:space="preserve"> становништва промовисањем</w:t>
      </w:r>
      <w:r w:rsidR="00C056F1">
        <w:rPr>
          <w:lang w:val="sr-Cyrl-CS"/>
        </w:rPr>
        <w:t xml:space="preserve"> здравља путем медија, али и тр</w:t>
      </w:r>
      <w:r>
        <w:rPr>
          <w:lang w:val="sr-Cyrl-CS"/>
        </w:rPr>
        <w:t>ибина, савјетовања са одређеним групам</w:t>
      </w:r>
      <w:r w:rsidR="00534780">
        <w:rPr>
          <w:lang w:val="sr-Cyrl-CS"/>
        </w:rPr>
        <w:t>а пацијената, и на друге начине;</w:t>
      </w:r>
    </w:p>
    <w:p w:rsidR="00D216F2" w:rsidRDefault="00402515" w:rsidP="00ED072C">
      <w:pPr>
        <w:numPr>
          <w:ilvl w:val="0"/>
          <w:numId w:val="21"/>
        </w:numPr>
        <w:jc w:val="both"/>
        <w:rPr>
          <w:lang w:val="sr-Cyrl-CS"/>
        </w:rPr>
      </w:pPr>
      <w:r>
        <w:rPr>
          <w:lang w:val="sr-Cyrl-CS"/>
        </w:rPr>
        <w:t>Снабдјевање становништва лијек</w:t>
      </w:r>
      <w:r w:rsidR="00D216F2">
        <w:rPr>
          <w:lang w:val="sr-Cyrl-CS"/>
        </w:rPr>
        <w:t xml:space="preserve">овима је </w:t>
      </w:r>
      <w:r w:rsidR="00D609B3">
        <w:rPr>
          <w:lang w:val="sr-Cyrl-CS"/>
        </w:rPr>
        <w:t>добро. Отварање нових ап</w:t>
      </w:r>
      <w:r w:rsidR="00985012">
        <w:rPr>
          <w:lang w:val="sr-Cyrl-CS"/>
        </w:rPr>
        <w:t xml:space="preserve">отека и апотекарских станица </w:t>
      </w:r>
      <w:r w:rsidR="00322A3A">
        <w:rPr>
          <w:lang w:val="sr-Cyrl-CS"/>
        </w:rPr>
        <w:t xml:space="preserve">по селима, </w:t>
      </w:r>
      <w:r w:rsidR="00D609B3">
        <w:rPr>
          <w:lang w:val="sr-Cyrl-CS"/>
        </w:rPr>
        <w:t xml:space="preserve">доприноси једноставнијем и бољем снабдијевању </w:t>
      </w:r>
      <w:r w:rsidR="00534780">
        <w:rPr>
          <w:lang w:val="sr-Cyrl-CS"/>
        </w:rPr>
        <w:t>сеоског становништва лијековима;</w:t>
      </w:r>
    </w:p>
    <w:p w:rsidR="00D609B3" w:rsidRDefault="00D609B3" w:rsidP="00B051CF">
      <w:pPr>
        <w:numPr>
          <w:ilvl w:val="0"/>
          <w:numId w:val="21"/>
        </w:numPr>
        <w:jc w:val="both"/>
        <w:rPr>
          <w:lang w:val="sr-Cyrl-CS"/>
        </w:rPr>
      </w:pPr>
      <w:r>
        <w:rPr>
          <w:lang w:val="sr-Cyrl-CS"/>
        </w:rPr>
        <w:t>Обезбјеђивање адекватних средстава за финансирање здравства путем Фонда здравственог осигурања захт</w:t>
      </w:r>
      <w:r w:rsidR="00C14BAB">
        <w:rPr>
          <w:lang w:val="sr-Cyrl-CS"/>
        </w:rPr>
        <w:t>и</w:t>
      </w:r>
      <w:r>
        <w:rPr>
          <w:lang w:val="sr-Cyrl-CS"/>
        </w:rPr>
        <w:t>јева енергичне</w:t>
      </w:r>
      <w:r w:rsidR="00534780">
        <w:rPr>
          <w:lang w:val="sr-Cyrl-CS"/>
        </w:rPr>
        <w:t xml:space="preserve"> системске</w:t>
      </w:r>
      <w:r>
        <w:rPr>
          <w:lang w:val="sr-Cyrl-CS"/>
        </w:rPr>
        <w:t xml:space="preserve"> мјере са нивоа</w:t>
      </w:r>
      <w:r w:rsidR="004F058F">
        <w:rPr>
          <w:lang w:val="sr-Cyrl-CS"/>
        </w:rPr>
        <w:t xml:space="preserve"> Републике;</w:t>
      </w:r>
    </w:p>
    <w:p w:rsidR="00D609B3" w:rsidRPr="00B051CF" w:rsidRDefault="00402515" w:rsidP="00B051CF">
      <w:pPr>
        <w:numPr>
          <w:ilvl w:val="0"/>
          <w:numId w:val="21"/>
        </w:numPr>
        <w:jc w:val="both"/>
        <w:rPr>
          <w:lang w:val="sr-Cyrl-CS"/>
        </w:rPr>
      </w:pPr>
      <w:r>
        <w:rPr>
          <w:lang w:val="sr-Cyrl-CS"/>
        </w:rPr>
        <w:t>Обезбјеђена је</w:t>
      </w:r>
      <w:r w:rsidR="00D609B3">
        <w:rPr>
          <w:lang w:val="sr-Cyrl-CS"/>
        </w:rPr>
        <w:t xml:space="preserve"> здравствен</w:t>
      </w:r>
      <w:r>
        <w:rPr>
          <w:lang w:val="sr-Cyrl-CS"/>
        </w:rPr>
        <w:t>а</w:t>
      </w:r>
      <w:r w:rsidR="00D609B3">
        <w:rPr>
          <w:lang w:val="sr-Cyrl-CS"/>
        </w:rPr>
        <w:t xml:space="preserve"> заштит</w:t>
      </w:r>
      <w:r>
        <w:rPr>
          <w:lang w:val="sr-Cyrl-CS"/>
        </w:rPr>
        <w:t>а</w:t>
      </w:r>
      <w:r w:rsidR="00D609B3">
        <w:rPr>
          <w:lang w:val="sr-Cyrl-CS"/>
        </w:rPr>
        <w:t xml:space="preserve"> за кориснике социјалне заштите и неоси</w:t>
      </w:r>
      <w:r>
        <w:rPr>
          <w:lang w:val="sr-Cyrl-CS"/>
        </w:rPr>
        <w:t>гурана лица  из средстава буџета Града</w:t>
      </w:r>
      <w:r w:rsidR="00D609B3">
        <w:rPr>
          <w:lang w:val="sr-Cyrl-CS"/>
        </w:rPr>
        <w:t>.</w:t>
      </w:r>
    </w:p>
    <w:p w:rsidR="00B051CF" w:rsidRDefault="00B051CF" w:rsidP="00494DDD">
      <w:pPr>
        <w:ind w:left="360"/>
        <w:jc w:val="both"/>
        <w:rPr>
          <w:b/>
          <w:lang w:val="sr-Cyrl-CS"/>
        </w:rPr>
      </w:pPr>
    </w:p>
    <w:p w:rsidR="00402515" w:rsidRDefault="00402515" w:rsidP="00B051CF">
      <w:pPr>
        <w:jc w:val="both"/>
        <w:rPr>
          <w:b/>
          <w:lang w:val="sr-Latn-BA"/>
        </w:rPr>
      </w:pPr>
    </w:p>
    <w:p w:rsidR="00CA559A" w:rsidRPr="00CA559A" w:rsidRDefault="00CA559A" w:rsidP="00B051CF">
      <w:pPr>
        <w:jc w:val="both"/>
        <w:rPr>
          <w:b/>
          <w:lang w:val="sr-Latn-BA"/>
        </w:rPr>
      </w:pPr>
    </w:p>
    <w:p w:rsidR="00FA0943" w:rsidRPr="005A0670" w:rsidRDefault="00E47A1A" w:rsidP="005A0670">
      <w:pPr>
        <w:ind w:left="360"/>
        <w:jc w:val="both"/>
        <w:rPr>
          <w:lang w:val="sr-Cyrl-CS"/>
        </w:rPr>
      </w:pPr>
      <w:r>
        <w:rPr>
          <w:lang w:val="sr-Cyrl-CS"/>
        </w:rPr>
        <w:t>Бијељина,</w:t>
      </w:r>
      <w:r>
        <w:rPr>
          <w:lang w:val="sr-Cyrl-CS"/>
        </w:rPr>
        <w:tab/>
        <w:t xml:space="preserve"> </w:t>
      </w:r>
      <w:r w:rsidR="00E95642">
        <w:rPr>
          <w:lang w:val="sr-Cyrl-CS"/>
        </w:rPr>
        <w:t>мај 201</w:t>
      </w:r>
      <w:r w:rsidR="00E95642">
        <w:rPr>
          <w:lang w:val="sr-Latn-BA"/>
        </w:rPr>
        <w:t>9</w:t>
      </w:r>
      <w:r w:rsidR="001C4802">
        <w:rPr>
          <w:lang w:val="sr-Cyrl-CS"/>
        </w:rPr>
        <w:t>. го</w:t>
      </w:r>
      <w:r w:rsidR="00494DDD">
        <w:rPr>
          <w:lang w:val="sr-Cyrl-CS"/>
        </w:rPr>
        <w:t>дине</w:t>
      </w:r>
    </w:p>
    <w:p w:rsidR="00FA0943" w:rsidRDefault="00FA0943" w:rsidP="00FA0943">
      <w:pPr>
        <w:pStyle w:val="p0"/>
        <w:jc w:val="both"/>
        <w:rPr>
          <w:b/>
          <w:lang w:val="sr-Cyrl-CS"/>
        </w:rPr>
      </w:pPr>
      <w:r>
        <w:rPr>
          <w:b/>
          <w:lang w:val="sr-Cyrl-CS"/>
        </w:rPr>
        <w:tab/>
      </w:r>
      <w:r>
        <w:rPr>
          <w:b/>
          <w:lang w:val="sr-Cyrl-CS"/>
        </w:rPr>
        <w:tab/>
      </w:r>
      <w:r>
        <w:rPr>
          <w:b/>
          <w:lang w:val="sr-Cyrl-CS"/>
        </w:rPr>
        <w:tab/>
      </w:r>
      <w:r>
        <w:rPr>
          <w:b/>
          <w:lang w:val="sr-Cyrl-CS"/>
        </w:rPr>
        <w:tab/>
      </w:r>
      <w:r>
        <w:rPr>
          <w:b/>
          <w:lang w:val="sr-Cyrl-CS"/>
        </w:rPr>
        <w:tab/>
      </w:r>
      <w:r>
        <w:rPr>
          <w:b/>
          <w:lang w:val="sr-Cyrl-CS"/>
        </w:rPr>
        <w:tab/>
      </w:r>
      <w:r w:rsidR="00322A3A">
        <w:rPr>
          <w:b/>
          <w:lang w:val="sr-Cyrl-CS"/>
        </w:rPr>
        <w:t xml:space="preserve">            </w:t>
      </w:r>
      <w:r>
        <w:rPr>
          <w:b/>
          <w:lang w:val="sr-Cyrl-CS"/>
        </w:rPr>
        <w:tab/>
        <w:t>ОБРАЂИВАЧ</w:t>
      </w:r>
    </w:p>
    <w:p w:rsidR="005A0670" w:rsidRDefault="005A0670" w:rsidP="00FA0943">
      <w:pPr>
        <w:pStyle w:val="p0"/>
        <w:jc w:val="both"/>
        <w:rPr>
          <w:b/>
          <w:lang w:val="sr-Cyrl-CS"/>
        </w:rPr>
      </w:pPr>
      <w:r>
        <w:rPr>
          <w:b/>
          <w:lang w:val="sr-Cyrl-CS"/>
        </w:rPr>
        <w:tab/>
      </w:r>
      <w:r>
        <w:rPr>
          <w:b/>
          <w:lang w:val="sr-Cyrl-CS"/>
        </w:rPr>
        <w:tab/>
      </w:r>
      <w:r>
        <w:rPr>
          <w:b/>
          <w:lang w:val="sr-Cyrl-CS"/>
        </w:rPr>
        <w:tab/>
      </w:r>
      <w:r>
        <w:rPr>
          <w:b/>
          <w:lang w:val="sr-Cyrl-CS"/>
        </w:rPr>
        <w:tab/>
      </w:r>
      <w:r>
        <w:rPr>
          <w:b/>
          <w:lang w:val="sr-Cyrl-CS"/>
        </w:rPr>
        <w:tab/>
      </w:r>
      <w:r w:rsidR="00ED072C">
        <w:rPr>
          <w:b/>
          <w:lang w:val="sr-Cyrl-CS"/>
        </w:rPr>
        <w:t xml:space="preserve">        </w:t>
      </w:r>
      <w:r w:rsidR="00322A3A">
        <w:rPr>
          <w:b/>
          <w:lang w:val="sr-Cyrl-CS"/>
        </w:rPr>
        <w:t xml:space="preserve">             </w:t>
      </w:r>
      <w:r w:rsidR="00ED072C">
        <w:rPr>
          <w:b/>
          <w:lang w:val="sr-Cyrl-CS"/>
        </w:rPr>
        <w:t>Градска управа Г</w:t>
      </w:r>
      <w:r>
        <w:rPr>
          <w:b/>
          <w:lang w:val="sr-Cyrl-CS"/>
        </w:rPr>
        <w:t>рада Бијељина</w:t>
      </w:r>
    </w:p>
    <w:p w:rsidR="005A0670" w:rsidRPr="005A0670" w:rsidRDefault="005A0670" w:rsidP="00FA0943">
      <w:pPr>
        <w:pStyle w:val="p0"/>
        <w:jc w:val="both"/>
        <w:rPr>
          <w:lang w:val="sr-Cyrl-CS"/>
        </w:rPr>
      </w:pPr>
      <w:r>
        <w:rPr>
          <w:b/>
          <w:lang w:val="sr-Cyrl-CS"/>
        </w:rPr>
        <w:tab/>
      </w:r>
      <w:r>
        <w:rPr>
          <w:b/>
          <w:lang w:val="sr-Cyrl-CS"/>
        </w:rPr>
        <w:tab/>
      </w:r>
      <w:r>
        <w:rPr>
          <w:b/>
          <w:lang w:val="sr-Cyrl-CS"/>
        </w:rPr>
        <w:tab/>
      </w:r>
      <w:r>
        <w:rPr>
          <w:b/>
          <w:lang w:val="sr-Cyrl-CS"/>
        </w:rPr>
        <w:tab/>
      </w:r>
      <w:r>
        <w:rPr>
          <w:b/>
          <w:lang w:val="sr-Cyrl-CS"/>
        </w:rPr>
        <w:tab/>
        <w:t xml:space="preserve">      </w:t>
      </w:r>
      <w:r w:rsidR="00322A3A">
        <w:rPr>
          <w:b/>
          <w:lang w:val="sr-Cyrl-CS"/>
        </w:rPr>
        <w:t xml:space="preserve">            </w:t>
      </w:r>
      <w:r>
        <w:rPr>
          <w:b/>
          <w:lang w:val="sr-Cyrl-CS"/>
        </w:rPr>
        <w:t xml:space="preserve"> </w:t>
      </w:r>
      <w:r>
        <w:rPr>
          <w:lang w:val="sr-Cyrl-CS"/>
        </w:rPr>
        <w:t>Одјељење за друштвене дјелатности</w:t>
      </w:r>
    </w:p>
    <w:p w:rsidR="005A0670" w:rsidRDefault="005A0670" w:rsidP="00FA0943">
      <w:pPr>
        <w:pStyle w:val="p0"/>
        <w:jc w:val="both"/>
        <w:rPr>
          <w:b/>
          <w:lang w:val="sr-Cyrl-CS"/>
        </w:rPr>
      </w:pPr>
    </w:p>
    <w:p w:rsidR="004421B8" w:rsidRPr="004421B8" w:rsidRDefault="004421B8" w:rsidP="00FA0943">
      <w:pPr>
        <w:jc w:val="both"/>
        <w:rPr>
          <w:lang w:val="sr-Cyrl-CS"/>
        </w:rPr>
      </w:pPr>
    </w:p>
    <w:p w:rsidR="004421B8" w:rsidRPr="004421B8" w:rsidRDefault="004421B8" w:rsidP="00FA0943">
      <w:pPr>
        <w:jc w:val="both"/>
        <w:rPr>
          <w:lang w:val="sr-Cyrl-CS"/>
        </w:rPr>
      </w:pPr>
    </w:p>
    <w:p w:rsidR="004421B8" w:rsidRPr="00B731A4" w:rsidRDefault="004421B8" w:rsidP="00FA0943">
      <w:pPr>
        <w:jc w:val="both"/>
        <w:rPr>
          <w:lang w:val="bs-Cyrl-BA"/>
        </w:rPr>
      </w:pPr>
    </w:p>
    <w:sectPr w:rsidR="004421B8" w:rsidRPr="00B731A4" w:rsidSect="009A0EE0">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086A" w:rsidRDefault="00FC086A">
      <w:r>
        <w:separator/>
      </w:r>
    </w:p>
  </w:endnote>
  <w:endnote w:type="continuationSeparator" w:id="1">
    <w:p w:rsidR="00FC086A" w:rsidRDefault="00FC08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8A" w:rsidRDefault="00221EFF" w:rsidP="00A2655E">
    <w:pPr>
      <w:pStyle w:val="Footer"/>
      <w:framePr w:wrap="around" w:vAnchor="text" w:hAnchor="margin" w:xAlign="center" w:y="1"/>
      <w:rPr>
        <w:rStyle w:val="PageNumber"/>
      </w:rPr>
    </w:pPr>
    <w:r>
      <w:rPr>
        <w:rStyle w:val="PageNumber"/>
      </w:rPr>
      <w:fldChar w:fldCharType="begin"/>
    </w:r>
    <w:r w:rsidR="00B7228A">
      <w:rPr>
        <w:rStyle w:val="PageNumber"/>
      </w:rPr>
      <w:instrText xml:space="preserve">PAGE  </w:instrText>
    </w:r>
    <w:r>
      <w:rPr>
        <w:rStyle w:val="PageNumber"/>
      </w:rPr>
      <w:fldChar w:fldCharType="end"/>
    </w:r>
  </w:p>
  <w:p w:rsidR="00B7228A" w:rsidRDefault="00B7228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8A" w:rsidRDefault="00221EFF" w:rsidP="00A2655E">
    <w:pPr>
      <w:pStyle w:val="Footer"/>
      <w:framePr w:wrap="around" w:vAnchor="text" w:hAnchor="margin" w:xAlign="center" w:y="1"/>
      <w:rPr>
        <w:rStyle w:val="PageNumber"/>
      </w:rPr>
    </w:pPr>
    <w:r>
      <w:rPr>
        <w:rStyle w:val="PageNumber"/>
      </w:rPr>
      <w:fldChar w:fldCharType="begin"/>
    </w:r>
    <w:r w:rsidR="00B7228A">
      <w:rPr>
        <w:rStyle w:val="PageNumber"/>
      </w:rPr>
      <w:instrText xml:space="preserve">PAGE  </w:instrText>
    </w:r>
    <w:r>
      <w:rPr>
        <w:rStyle w:val="PageNumber"/>
      </w:rPr>
      <w:fldChar w:fldCharType="separate"/>
    </w:r>
    <w:r w:rsidR="008F1B28">
      <w:rPr>
        <w:rStyle w:val="PageNumber"/>
        <w:noProof/>
      </w:rPr>
      <w:t>15</w:t>
    </w:r>
    <w:r>
      <w:rPr>
        <w:rStyle w:val="PageNumber"/>
      </w:rPr>
      <w:fldChar w:fldCharType="end"/>
    </w:r>
  </w:p>
  <w:p w:rsidR="00B7228A" w:rsidRDefault="00B722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086A" w:rsidRDefault="00FC086A">
      <w:r>
        <w:separator/>
      </w:r>
    </w:p>
  </w:footnote>
  <w:footnote w:type="continuationSeparator" w:id="1">
    <w:p w:rsidR="00FC086A" w:rsidRDefault="00FC08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singleLevel"/>
    <w:tmpl w:val="00000003"/>
    <w:name w:val="WW8Num5"/>
    <w:lvl w:ilvl="0">
      <w:start w:val="1"/>
      <w:numFmt w:val="decimal"/>
      <w:lvlText w:val="%1."/>
      <w:lvlJc w:val="left"/>
      <w:pPr>
        <w:tabs>
          <w:tab w:val="num" w:pos="720"/>
        </w:tabs>
        <w:ind w:left="720" w:hanging="360"/>
      </w:p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lang w:val="sr-Cyrl-CS"/>
      </w:rPr>
    </w:lvl>
    <w:lvl w:ilvl="1">
      <w:start w:val="1"/>
      <w:numFmt w:val="bullet"/>
      <w:lvlText w:val=""/>
      <w:lvlJc w:val="left"/>
      <w:pPr>
        <w:tabs>
          <w:tab w:val="num" w:pos="1080"/>
        </w:tabs>
        <w:ind w:left="1080" w:hanging="360"/>
      </w:pPr>
      <w:rPr>
        <w:rFonts w:ascii="Symbol" w:hAnsi="Symbol" w:cs="OpenSymbol"/>
        <w:lang w:val="sr-Cyrl-CS"/>
      </w:rPr>
    </w:lvl>
    <w:lvl w:ilvl="2">
      <w:start w:val="1"/>
      <w:numFmt w:val="bullet"/>
      <w:lvlText w:val=""/>
      <w:lvlJc w:val="left"/>
      <w:pPr>
        <w:tabs>
          <w:tab w:val="num" w:pos="1440"/>
        </w:tabs>
        <w:ind w:left="1440" w:hanging="360"/>
      </w:pPr>
      <w:rPr>
        <w:rFonts w:ascii="Symbol" w:hAnsi="Symbol" w:cs="OpenSymbol"/>
        <w:lang w:val="sr-Cyrl-CS"/>
      </w:rPr>
    </w:lvl>
    <w:lvl w:ilvl="3">
      <w:start w:val="1"/>
      <w:numFmt w:val="bullet"/>
      <w:lvlText w:val=""/>
      <w:lvlJc w:val="left"/>
      <w:pPr>
        <w:tabs>
          <w:tab w:val="num" w:pos="1800"/>
        </w:tabs>
        <w:ind w:left="1800" w:hanging="360"/>
      </w:pPr>
      <w:rPr>
        <w:rFonts w:ascii="Symbol" w:hAnsi="Symbol" w:cs="OpenSymbol"/>
        <w:lang w:val="sr-Cyrl-CS"/>
      </w:rPr>
    </w:lvl>
    <w:lvl w:ilvl="4">
      <w:start w:val="1"/>
      <w:numFmt w:val="bullet"/>
      <w:lvlText w:val=""/>
      <w:lvlJc w:val="left"/>
      <w:pPr>
        <w:tabs>
          <w:tab w:val="num" w:pos="2160"/>
        </w:tabs>
        <w:ind w:left="2160" w:hanging="360"/>
      </w:pPr>
      <w:rPr>
        <w:rFonts w:ascii="Symbol" w:hAnsi="Symbol" w:cs="OpenSymbol"/>
        <w:lang w:val="sr-Cyrl-CS"/>
      </w:rPr>
    </w:lvl>
    <w:lvl w:ilvl="5">
      <w:start w:val="1"/>
      <w:numFmt w:val="bullet"/>
      <w:lvlText w:val=""/>
      <w:lvlJc w:val="left"/>
      <w:pPr>
        <w:tabs>
          <w:tab w:val="num" w:pos="2520"/>
        </w:tabs>
        <w:ind w:left="2520" w:hanging="360"/>
      </w:pPr>
      <w:rPr>
        <w:rFonts w:ascii="Symbol" w:hAnsi="Symbol" w:cs="OpenSymbol"/>
        <w:lang w:val="sr-Cyrl-CS"/>
      </w:rPr>
    </w:lvl>
    <w:lvl w:ilvl="6">
      <w:start w:val="1"/>
      <w:numFmt w:val="bullet"/>
      <w:lvlText w:val=""/>
      <w:lvlJc w:val="left"/>
      <w:pPr>
        <w:tabs>
          <w:tab w:val="num" w:pos="2880"/>
        </w:tabs>
        <w:ind w:left="2880" w:hanging="360"/>
      </w:pPr>
      <w:rPr>
        <w:rFonts w:ascii="Symbol" w:hAnsi="Symbol" w:cs="OpenSymbol"/>
        <w:lang w:val="sr-Cyrl-CS"/>
      </w:rPr>
    </w:lvl>
    <w:lvl w:ilvl="7">
      <w:start w:val="1"/>
      <w:numFmt w:val="bullet"/>
      <w:lvlText w:val=""/>
      <w:lvlJc w:val="left"/>
      <w:pPr>
        <w:tabs>
          <w:tab w:val="num" w:pos="3240"/>
        </w:tabs>
        <w:ind w:left="3240" w:hanging="360"/>
      </w:pPr>
      <w:rPr>
        <w:rFonts w:ascii="Symbol" w:hAnsi="Symbol" w:cs="OpenSymbol"/>
        <w:lang w:val="sr-Cyrl-CS"/>
      </w:rPr>
    </w:lvl>
    <w:lvl w:ilvl="8">
      <w:start w:val="1"/>
      <w:numFmt w:val="bullet"/>
      <w:lvlText w:val=""/>
      <w:lvlJc w:val="left"/>
      <w:pPr>
        <w:tabs>
          <w:tab w:val="num" w:pos="3600"/>
        </w:tabs>
        <w:ind w:left="3600" w:hanging="360"/>
      </w:pPr>
      <w:rPr>
        <w:rFonts w:ascii="Symbol" w:hAnsi="Symbol" w:cs="OpenSymbol"/>
        <w:lang w:val="sr-Cyrl-CS"/>
      </w:rPr>
    </w:lvl>
  </w:abstractNum>
  <w:abstractNum w:abstractNumId="4">
    <w:nsid w:val="00000005"/>
    <w:multiLevelType w:val="singleLevel"/>
    <w:tmpl w:val="00000005"/>
    <w:lvl w:ilvl="0">
      <w:start w:val="1"/>
      <w:numFmt w:val="decimal"/>
      <w:lvlText w:val="%1."/>
      <w:lvlJc w:val="left"/>
      <w:pPr>
        <w:tabs>
          <w:tab w:val="num" w:pos="720"/>
        </w:tabs>
        <w:ind w:left="720" w:hanging="360"/>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62B3E9F"/>
    <w:multiLevelType w:val="hybridMultilevel"/>
    <w:tmpl w:val="5664917A"/>
    <w:lvl w:ilvl="0" w:tplc="181A0005">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7">
    <w:nsid w:val="097E66E7"/>
    <w:multiLevelType w:val="hybridMultilevel"/>
    <w:tmpl w:val="B5B8CEA0"/>
    <w:lvl w:ilvl="0" w:tplc="0580671A">
      <w:start w:val="6"/>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8">
    <w:nsid w:val="0B503342"/>
    <w:multiLevelType w:val="hybridMultilevel"/>
    <w:tmpl w:val="2ED4E7AA"/>
    <w:lvl w:ilvl="0" w:tplc="C5B67132">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9">
    <w:nsid w:val="0B573493"/>
    <w:multiLevelType w:val="hybridMultilevel"/>
    <w:tmpl w:val="667C1D70"/>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0">
    <w:nsid w:val="12E92E53"/>
    <w:multiLevelType w:val="hybridMultilevel"/>
    <w:tmpl w:val="6ABE9420"/>
    <w:lvl w:ilvl="0" w:tplc="00AAE6D8">
      <w:start w:val="2"/>
      <w:numFmt w:val="bullet"/>
      <w:lvlText w:val="-"/>
      <w:lvlJc w:val="left"/>
      <w:pPr>
        <w:ind w:left="720" w:hanging="360"/>
      </w:pPr>
      <w:rPr>
        <w:rFonts w:ascii="Times New Roman" w:eastAsia="PMingLiU"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nsid w:val="15092C02"/>
    <w:multiLevelType w:val="hybridMultilevel"/>
    <w:tmpl w:val="9A58C952"/>
    <w:lvl w:ilvl="0" w:tplc="3F169534">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2">
    <w:nsid w:val="156E49DB"/>
    <w:multiLevelType w:val="hybridMultilevel"/>
    <w:tmpl w:val="53D8D700"/>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3">
    <w:nsid w:val="1C6D27AB"/>
    <w:multiLevelType w:val="hybridMultilevel"/>
    <w:tmpl w:val="EA60F4F0"/>
    <w:lvl w:ilvl="0" w:tplc="BA468E84">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4">
    <w:nsid w:val="1E926DDD"/>
    <w:multiLevelType w:val="hybridMultilevel"/>
    <w:tmpl w:val="9474C33C"/>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
    <w:nsid w:val="22C64868"/>
    <w:multiLevelType w:val="hybridMultilevel"/>
    <w:tmpl w:val="04FC8BC6"/>
    <w:lvl w:ilvl="0" w:tplc="00AAE6D8">
      <w:start w:val="2"/>
      <w:numFmt w:val="bullet"/>
      <w:lvlText w:val="-"/>
      <w:lvlJc w:val="left"/>
      <w:pPr>
        <w:ind w:left="1440" w:hanging="360"/>
      </w:pPr>
      <w:rPr>
        <w:rFonts w:ascii="Times New Roman" w:eastAsia="PMingLiU" w:hAnsi="Times New Roman" w:cs="Times New Roman"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16">
    <w:nsid w:val="247014D6"/>
    <w:multiLevelType w:val="hybridMultilevel"/>
    <w:tmpl w:val="3648CF9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74F0FBB"/>
    <w:multiLevelType w:val="hybridMultilevel"/>
    <w:tmpl w:val="D1EAAF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5162D0"/>
    <w:multiLevelType w:val="hybridMultilevel"/>
    <w:tmpl w:val="A09C32F8"/>
    <w:lvl w:ilvl="0" w:tplc="00AAE6D8">
      <w:start w:val="2"/>
      <w:numFmt w:val="bullet"/>
      <w:lvlText w:val="-"/>
      <w:lvlJc w:val="left"/>
      <w:pPr>
        <w:ind w:left="1080" w:hanging="360"/>
      </w:pPr>
      <w:rPr>
        <w:rFonts w:ascii="Times New Roman" w:eastAsia="PMingLiU" w:hAnsi="Times New Roman" w:cs="Times New Roman" w:hint="default"/>
      </w:rPr>
    </w:lvl>
    <w:lvl w:ilvl="1" w:tplc="081A000B">
      <w:start w:val="1"/>
      <w:numFmt w:val="bullet"/>
      <w:lvlText w:val=""/>
      <w:lvlJc w:val="left"/>
      <w:pPr>
        <w:tabs>
          <w:tab w:val="num" w:pos="1800"/>
        </w:tabs>
        <w:ind w:left="180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3C932364"/>
    <w:multiLevelType w:val="hybridMultilevel"/>
    <w:tmpl w:val="CC881174"/>
    <w:lvl w:ilvl="0" w:tplc="00AAE6D8">
      <w:start w:val="2"/>
      <w:numFmt w:val="bullet"/>
      <w:lvlText w:val="-"/>
      <w:lvlJc w:val="left"/>
      <w:pPr>
        <w:ind w:left="720" w:hanging="360"/>
      </w:pPr>
      <w:rPr>
        <w:rFonts w:ascii="Times New Roman" w:eastAsia="PMingLiU"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0">
    <w:nsid w:val="3D9F31FA"/>
    <w:multiLevelType w:val="multilevel"/>
    <w:tmpl w:val="22A0C3E6"/>
    <w:lvl w:ilvl="0">
      <w:start w:val="1"/>
      <w:numFmt w:val="decimal"/>
      <w:lvlText w:val="%1."/>
      <w:lvlJc w:val="left"/>
      <w:pPr>
        <w:tabs>
          <w:tab w:val="num" w:pos="420"/>
        </w:tabs>
        <w:ind w:left="420" w:hanging="420"/>
      </w:pPr>
    </w:lvl>
    <w:lvl w:ilvl="1">
      <w:start w:val="1"/>
      <w:numFmt w:val="decimal"/>
      <w:lvlText w:val="%1.%2."/>
      <w:lvlJc w:val="left"/>
      <w:pPr>
        <w:tabs>
          <w:tab w:val="num" w:pos="1140"/>
        </w:tabs>
        <w:ind w:left="1140" w:hanging="42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1">
    <w:nsid w:val="40D03055"/>
    <w:multiLevelType w:val="hybridMultilevel"/>
    <w:tmpl w:val="AFA0134C"/>
    <w:lvl w:ilvl="0" w:tplc="63B69162">
      <w:numFmt w:val="bullet"/>
      <w:lvlText w:val="-"/>
      <w:lvlJc w:val="left"/>
      <w:pPr>
        <w:tabs>
          <w:tab w:val="num" w:pos="1440"/>
        </w:tabs>
        <w:ind w:left="1440" w:hanging="360"/>
      </w:pPr>
      <w:rPr>
        <w:rFonts w:ascii="Calibri" w:eastAsia="Times New Roman" w:hAnsi="Calibri" w:cs="Courier New" w:hint="default"/>
        <w:sz w:val="24"/>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2">
    <w:nsid w:val="491F77DC"/>
    <w:multiLevelType w:val="hybridMultilevel"/>
    <w:tmpl w:val="88A46892"/>
    <w:lvl w:ilvl="0" w:tplc="081A0001">
      <w:start w:val="1"/>
      <w:numFmt w:val="bullet"/>
      <w:lvlText w:val=""/>
      <w:lvlJc w:val="left"/>
      <w:pPr>
        <w:tabs>
          <w:tab w:val="num" w:pos="720"/>
        </w:tabs>
        <w:ind w:left="720" w:hanging="360"/>
      </w:pPr>
      <w:rPr>
        <w:rFonts w:ascii="Symbol" w:hAnsi="Symbol"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23">
    <w:nsid w:val="4ACF2B63"/>
    <w:multiLevelType w:val="hybridMultilevel"/>
    <w:tmpl w:val="DBFCD944"/>
    <w:lvl w:ilvl="0" w:tplc="63B69162">
      <w:numFmt w:val="bullet"/>
      <w:lvlText w:val="-"/>
      <w:lvlJc w:val="left"/>
      <w:pPr>
        <w:ind w:left="1440" w:hanging="360"/>
      </w:pPr>
      <w:rPr>
        <w:rFonts w:ascii="Calibri" w:eastAsia="Times New Roman" w:hAnsi="Calibri" w:cs="Courier New" w:hint="default"/>
        <w:sz w:val="24"/>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24">
    <w:nsid w:val="4F8D0F61"/>
    <w:multiLevelType w:val="hybridMultilevel"/>
    <w:tmpl w:val="5DEC8A46"/>
    <w:lvl w:ilvl="0" w:tplc="181A0005">
      <w:start w:val="1"/>
      <w:numFmt w:val="bullet"/>
      <w:lvlText w:val=""/>
      <w:lvlJc w:val="left"/>
      <w:pPr>
        <w:ind w:left="1020" w:hanging="360"/>
      </w:pPr>
      <w:rPr>
        <w:rFonts w:ascii="Wingdings" w:hAnsi="Wingdings" w:hint="default"/>
      </w:rPr>
    </w:lvl>
    <w:lvl w:ilvl="1" w:tplc="181A0003" w:tentative="1">
      <w:start w:val="1"/>
      <w:numFmt w:val="bullet"/>
      <w:lvlText w:val="o"/>
      <w:lvlJc w:val="left"/>
      <w:pPr>
        <w:ind w:left="1740" w:hanging="360"/>
      </w:pPr>
      <w:rPr>
        <w:rFonts w:ascii="Courier New" w:hAnsi="Courier New" w:cs="Courier New" w:hint="default"/>
      </w:rPr>
    </w:lvl>
    <w:lvl w:ilvl="2" w:tplc="181A0005" w:tentative="1">
      <w:start w:val="1"/>
      <w:numFmt w:val="bullet"/>
      <w:lvlText w:val=""/>
      <w:lvlJc w:val="left"/>
      <w:pPr>
        <w:ind w:left="2460" w:hanging="360"/>
      </w:pPr>
      <w:rPr>
        <w:rFonts w:ascii="Wingdings" w:hAnsi="Wingdings" w:hint="default"/>
      </w:rPr>
    </w:lvl>
    <w:lvl w:ilvl="3" w:tplc="181A0001" w:tentative="1">
      <w:start w:val="1"/>
      <w:numFmt w:val="bullet"/>
      <w:lvlText w:val=""/>
      <w:lvlJc w:val="left"/>
      <w:pPr>
        <w:ind w:left="3180" w:hanging="360"/>
      </w:pPr>
      <w:rPr>
        <w:rFonts w:ascii="Symbol" w:hAnsi="Symbol" w:hint="default"/>
      </w:rPr>
    </w:lvl>
    <w:lvl w:ilvl="4" w:tplc="181A0003" w:tentative="1">
      <w:start w:val="1"/>
      <w:numFmt w:val="bullet"/>
      <w:lvlText w:val="o"/>
      <w:lvlJc w:val="left"/>
      <w:pPr>
        <w:ind w:left="3900" w:hanging="360"/>
      </w:pPr>
      <w:rPr>
        <w:rFonts w:ascii="Courier New" w:hAnsi="Courier New" w:cs="Courier New" w:hint="default"/>
      </w:rPr>
    </w:lvl>
    <w:lvl w:ilvl="5" w:tplc="181A0005" w:tentative="1">
      <w:start w:val="1"/>
      <w:numFmt w:val="bullet"/>
      <w:lvlText w:val=""/>
      <w:lvlJc w:val="left"/>
      <w:pPr>
        <w:ind w:left="4620" w:hanging="360"/>
      </w:pPr>
      <w:rPr>
        <w:rFonts w:ascii="Wingdings" w:hAnsi="Wingdings" w:hint="default"/>
      </w:rPr>
    </w:lvl>
    <w:lvl w:ilvl="6" w:tplc="181A0001" w:tentative="1">
      <w:start w:val="1"/>
      <w:numFmt w:val="bullet"/>
      <w:lvlText w:val=""/>
      <w:lvlJc w:val="left"/>
      <w:pPr>
        <w:ind w:left="5340" w:hanging="360"/>
      </w:pPr>
      <w:rPr>
        <w:rFonts w:ascii="Symbol" w:hAnsi="Symbol" w:hint="default"/>
      </w:rPr>
    </w:lvl>
    <w:lvl w:ilvl="7" w:tplc="181A0003" w:tentative="1">
      <w:start w:val="1"/>
      <w:numFmt w:val="bullet"/>
      <w:lvlText w:val="o"/>
      <w:lvlJc w:val="left"/>
      <w:pPr>
        <w:ind w:left="6060" w:hanging="360"/>
      </w:pPr>
      <w:rPr>
        <w:rFonts w:ascii="Courier New" w:hAnsi="Courier New" w:cs="Courier New" w:hint="default"/>
      </w:rPr>
    </w:lvl>
    <w:lvl w:ilvl="8" w:tplc="181A0005" w:tentative="1">
      <w:start w:val="1"/>
      <w:numFmt w:val="bullet"/>
      <w:lvlText w:val=""/>
      <w:lvlJc w:val="left"/>
      <w:pPr>
        <w:ind w:left="6780" w:hanging="360"/>
      </w:pPr>
      <w:rPr>
        <w:rFonts w:ascii="Wingdings" w:hAnsi="Wingdings" w:hint="default"/>
      </w:rPr>
    </w:lvl>
  </w:abstractNum>
  <w:abstractNum w:abstractNumId="25">
    <w:nsid w:val="504240C0"/>
    <w:multiLevelType w:val="hybridMultilevel"/>
    <w:tmpl w:val="95E4ED1E"/>
    <w:lvl w:ilvl="0" w:tplc="63B69162">
      <w:numFmt w:val="bullet"/>
      <w:lvlText w:val="-"/>
      <w:lvlJc w:val="left"/>
      <w:pPr>
        <w:tabs>
          <w:tab w:val="num" w:pos="900"/>
        </w:tabs>
        <w:ind w:left="900" w:hanging="360"/>
      </w:pPr>
      <w:rPr>
        <w:rFonts w:ascii="Calibri" w:eastAsia="Times New Roman" w:hAnsi="Calibri" w:cs="Courier New" w:hint="default"/>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4BB63F9"/>
    <w:multiLevelType w:val="hybridMultilevel"/>
    <w:tmpl w:val="3E9E95D4"/>
    <w:lvl w:ilvl="0" w:tplc="181A0005">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7">
    <w:nsid w:val="58445F89"/>
    <w:multiLevelType w:val="hybridMultilevel"/>
    <w:tmpl w:val="87BA75A0"/>
    <w:lvl w:ilvl="0" w:tplc="00AAE6D8">
      <w:start w:val="2"/>
      <w:numFmt w:val="bullet"/>
      <w:lvlText w:val="-"/>
      <w:lvlJc w:val="left"/>
      <w:pPr>
        <w:ind w:left="720" w:hanging="360"/>
      </w:pPr>
      <w:rPr>
        <w:rFonts w:ascii="Times New Roman" w:eastAsia="PMingLiU"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8">
    <w:nsid w:val="64B65D1A"/>
    <w:multiLevelType w:val="hybridMultilevel"/>
    <w:tmpl w:val="D2AEDC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D7D12A0"/>
    <w:multiLevelType w:val="hybridMultilevel"/>
    <w:tmpl w:val="045E0274"/>
    <w:lvl w:ilvl="0" w:tplc="63B69162">
      <w:numFmt w:val="bullet"/>
      <w:lvlText w:val="-"/>
      <w:lvlJc w:val="left"/>
      <w:pPr>
        <w:tabs>
          <w:tab w:val="num" w:pos="900"/>
        </w:tabs>
        <w:ind w:left="900" w:hanging="360"/>
      </w:pPr>
      <w:rPr>
        <w:rFonts w:ascii="Calibri" w:eastAsia="Times New Roman" w:hAnsi="Calibri" w:cs="Courier New" w:hint="default"/>
        <w:sz w:val="24"/>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0">
    <w:nsid w:val="6FDC1197"/>
    <w:multiLevelType w:val="hybridMultilevel"/>
    <w:tmpl w:val="986AA484"/>
    <w:lvl w:ilvl="0" w:tplc="081A0005">
      <w:start w:val="1"/>
      <w:numFmt w:val="bullet"/>
      <w:lvlText w:val=""/>
      <w:lvlJc w:val="left"/>
      <w:pPr>
        <w:tabs>
          <w:tab w:val="num" w:pos="720"/>
        </w:tabs>
        <w:ind w:left="720" w:hanging="360"/>
      </w:pPr>
      <w:rPr>
        <w:rFonts w:ascii="Wingdings" w:hAnsi="Wingdings" w:hint="default"/>
      </w:rPr>
    </w:lvl>
    <w:lvl w:ilvl="1" w:tplc="EB78E038">
      <w:start w:val="55"/>
      <w:numFmt w:val="bullet"/>
      <w:lvlText w:val="-"/>
      <w:lvlJc w:val="left"/>
      <w:pPr>
        <w:tabs>
          <w:tab w:val="num" w:pos="1440"/>
        </w:tabs>
        <w:ind w:left="1440" w:hanging="360"/>
      </w:pPr>
      <w:rPr>
        <w:rFonts w:ascii="Times New Roman" w:eastAsia="Times New Roman" w:hAnsi="Times New Roman" w:cs="Times New Roman" w:hint="default"/>
      </w:r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31">
    <w:nsid w:val="763D461C"/>
    <w:multiLevelType w:val="hybridMultilevel"/>
    <w:tmpl w:val="D6AACFDE"/>
    <w:lvl w:ilvl="0" w:tplc="181A0005">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2">
    <w:nsid w:val="77427BD5"/>
    <w:multiLevelType w:val="hybridMultilevel"/>
    <w:tmpl w:val="DB8A0014"/>
    <w:lvl w:ilvl="0" w:tplc="00AAE6D8">
      <w:start w:val="2"/>
      <w:numFmt w:val="bullet"/>
      <w:lvlText w:val="-"/>
      <w:lvlJc w:val="left"/>
      <w:pPr>
        <w:ind w:left="1440" w:hanging="360"/>
      </w:pPr>
      <w:rPr>
        <w:rFonts w:ascii="Times New Roman" w:eastAsia="PMingLiU" w:hAnsi="Times New Roman" w:cs="Times New Roman"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33">
    <w:nsid w:val="786D50F1"/>
    <w:multiLevelType w:val="hybridMultilevel"/>
    <w:tmpl w:val="CCD20F9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7CA5101B"/>
    <w:multiLevelType w:val="hybridMultilevel"/>
    <w:tmpl w:val="0D220B6A"/>
    <w:lvl w:ilvl="0" w:tplc="181A0005">
      <w:start w:val="1"/>
      <w:numFmt w:val="bullet"/>
      <w:lvlText w:val=""/>
      <w:lvlJc w:val="left"/>
      <w:pPr>
        <w:ind w:left="1440" w:hanging="360"/>
      </w:pPr>
      <w:rPr>
        <w:rFonts w:ascii="Wingdings" w:hAnsi="Wingdings"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35">
    <w:nsid w:val="7ED5027F"/>
    <w:multiLevelType w:val="hybridMultilevel"/>
    <w:tmpl w:val="002624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 w:numId="5">
    <w:abstractNumId w:val="3"/>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num>
  <w:num w:numId="10">
    <w:abstractNumId w:val="5"/>
  </w:num>
  <w:num w:numId="11">
    <w:abstractNumId w:val="2"/>
  </w:num>
  <w:num w:numId="12">
    <w:abstractNumId w:val="18"/>
  </w:num>
  <w:num w:numId="13">
    <w:abstractNumId w:val="35"/>
  </w:num>
  <w:num w:numId="14">
    <w:abstractNumId w:val="12"/>
  </w:num>
  <w:num w:numId="15">
    <w:abstractNumId w:val="29"/>
  </w:num>
  <w:num w:numId="16">
    <w:abstractNumId w:val="21"/>
  </w:num>
  <w:num w:numId="17">
    <w:abstractNumId w:val="25"/>
  </w:num>
  <w:num w:numId="18">
    <w:abstractNumId w:val="28"/>
  </w:num>
  <w:num w:numId="19">
    <w:abstractNumId w:val="17"/>
  </w:num>
  <w:num w:numId="20">
    <w:abstractNumId w:val="33"/>
  </w:num>
  <w:num w:numId="21">
    <w:abstractNumId w:val="16"/>
  </w:num>
  <w:num w:numId="22">
    <w:abstractNumId w:val="9"/>
  </w:num>
  <w:num w:numId="23">
    <w:abstractNumId w:val="11"/>
  </w:num>
  <w:num w:numId="24">
    <w:abstractNumId w:val="4"/>
  </w:num>
  <w:num w:numId="25">
    <w:abstractNumId w:val="6"/>
  </w:num>
  <w:num w:numId="26">
    <w:abstractNumId w:val="14"/>
  </w:num>
  <w:num w:numId="27">
    <w:abstractNumId w:val="13"/>
  </w:num>
  <w:num w:numId="28">
    <w:abstractNumId w:val="26"/>
  </w:num>
  <w:num w:numId="29">
    <w:abstractNumId w:val="34"/>
  </w:num>
  <w:num w:numId="30">
    <w:abstractNumId w:val="24"/>
  </w:num>
  <w:num w:numId="31">
    <w:abstractNumId w:val="31"/>
  </w:num>
  <w:num w:numId="32">
    <w:abstractNumId w:val="7"/>
  </w:num>
  <w:num w:numId="33">
    <w:abstractNumId w:val="23"/>
  </w:num>
  <w:num w:numId="34">
    <w:abstractNumId w:val="10"/>
  </w:num>
  <w:num w:numId="35">
    <w:abstractNumId w:val="19"/>
  </w:num>
  <w:num w:numId="36">
    <w:abstractNumId w:val="32"/>
  </w:num>
  <w:num w:numId="37">
    <w:abstractNumId w:val="15"/>
  </w:num>
  <w:num w:numId="38">
    <w:abstractNumId w:val="27"/>
  </w:num>
  <w:num w:numId="3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footnotePr>
    <w:footnote w:id="0"/>
    <w:footnote w:id="1"/>
  </w:footnotePr>
  <w:endnotePr>
    <w:endnote w:id="0"/>
    <w:endnote w:id="1"/>
  </w:endnotePr>
  <w:compat/>
  <w:rsids>
    <w:rsidRoot w:val="006F644B"/>
    <w:rsid w:val="00007704"/>
    <w:rsid w:val="00042178"/>
    <w:rsid w:val="00052DE6"/>
    <w:rsid w:val="00052EF3"/>
    <w:rsid w:val="0007446F"/>
    <w:rsid w:val="00080AC6"/>
    <w:rsid w:val="00085D98"/>
    <w:rsid w:val="00097899"/>
    <w:rsid w:val="000A09F3"/>
    <w:rsid w:val="000A7393"/>
    <w:rsid w:val="000B7231"/>
    <w:rsid w:val="000C0C73"/>
    <w:rsid w:val="000C61EC"/>
    <w:rsid w:val="000C6A95"/>
    <w:rsid w:val="000C72AF"/>
    <w:rsid w:val="000C7FE3"/>
    <w:rsid w:val="000D6207"/>
    <w:rsid w:val="000D6F1D"/>
    <w:rsid w:val="000E1DE5"/>
    <w:rsid w:val="000E3F64"/>
    <w:rsid w:val="000F1E59"/>
    <w:rsid w:val="0010184B"/>
    <w:rsid w:val="0013234D"/>
    <w:rsid w:val="00136156"/>
    <w:rsid w:val="00154BD6"/>
    <w:rsid w:val="00156565"/>
    <w:rsid w:val="001645A5"/>
    <w:rsid w:val="00164FE6"/>
    <w:rsid w:val="00166ABE"/>
    <w:rsid w:val="001763AE"/>
    <w:rsid w:val="001771C8"/>
    <w:rsid w:val="00177E1E"/>
    <w:rsid w:val="001A244F"/>
    <w:rsid w:val="001B3636"/>
    <w:rsid w:val="001B7579"/>
    <w:rsid w:val="001C332A"/>
    <w:rsid w:val="001C4802"/>
    <w:rsid w:val="001E2766"/>
    <w:rsid w:val="001F001B"/>
    <w:rsid w:val="002102FF"/>
    <w:rsid w:val="00213CA0"/>
    <w:rsid w:val="00221841"/>
    <w:rsid w:val="00221EFF"/>
    <w:rsid w:val="002319F8"/>
    <w:rsid w:val="0023318B"/>
    <w:rsid w:val="0023721F"/>
    <w:rsid w:val="0024054F"/>
    <w:rsid w:val="002528CC"/>
    <w:rsid w:val="00255F40"/>
    <w:rsid w:val="002563DB"/>
    <w:rsid w:val="0027535B"/>
    <w:rsid w:val="00276680"/>
    <w:rsid w:val="00276D76"/>
    <w:rsid w:val="00282511"/>
    <w:rsid w:val="002829D0"/>
    <w:rsid w:val="0028527E"/>
    <w:rsid w:val="002920B2"/>
    <w:rsid w:val="00295027"/>
    <w:rsid w:val="0029518D"/>
    <w:rsid w:val="002A4E89"/>
    <w:rsid w:val="002A665D"/>
    <w:rsid w:val="002C138F"/>
    <w:rsid w:val="002C17F7"/>
    <w:rsid w:val="002C7FAD"/>
    <w:rsid w:val="002D3D36"/>
    <w:rsid w:val="002D4787"/>
    <w:rsid w:val="002D50FF"/>
    <w:rsid w:val="002D5C9F"/>
    <w:rsid w:val="0031695B"/>
    <w:rsid w:val="00322A3A"/>
    <w:rsid w:val="003244BA"/>
    <w:rsid w:val="0033307A"/>
    <w:rsid w:val="00345214"/>
    <w:rsid w:val="0035077E"/>
    <w:rsid w:val="00351014"/>
    <w:rsid w:val="00365523"/>
    <w:rsid w:val="00370EF7"/>
    <w:rsid w:val="00394344"/>
    <w:rsid w:val="003C5110"/>
    <w:rsid w:val="003C61AE"/>
    <w:rsid w:val="003D3DBC"/>
    <w:rsid w:val="003D7827"/>
    <w:rsid w:val="003F4095"/>
    <w:rsid w:val="00401F00"/>
    <w:rsid w:val="00402515"/>
    <w:rsid w:val="00422A52"/>
    <w:rsid w:val="00423860"/>
    <w:rsid w:val="004421B8"/>
    <w:rsid w:val="00442E01"/>
    <w:rsid w:val="004600F3"/>
    <w:rsid w:val="0046337B"/>
    <w:rsid w:val="0046382C"/>
    <w:rsid w:val="00470A18"/>
    <w:rsid w:val="00485330"/>
    <w:rsid w:val="00494DDD"/>
    <w:rsid w:val="00495482"/>
    <w:rsid w:val="004C5646"/>
    <w:rsid w:val="004C7751"/>
    <w:rsid w:val="004D2371"/>
    <w:rsid w:val="004D2BB7"/>
    <w:rsid w:val="004F058F"/>
    <w:rsid w:val="005015CE"/>
    <w:rsid w:val="00511ACA"/>
    <w:rsid w:val="00516E47"/>
    <w:rsid w:val="0051791F"/>
    <w:rsid w:val="00531B40"/>
    <w:rsid w:val="00534780"/>
    <w:rsid w:val="005559BE"/>
    <w:rsid w:val="00562462"/>
    <w:rsid w:val="0057578D"/>
    <w:rsid w:val="005A0670"/>
    <w:rsid w:val="005C0550"/>
    <w:rsid w:val="005D40D7"/>
    <w:rsid w:val="005F3ECE"/>
    <w:rsid w:val="005F60CF"/>
    <w:rsid w:val="00630889"/>
    <w:rsid w:val="0066488A"/>
    <w:rsid w:val="006730FE"/>
    <w:rsid w:val="00686A71"/>
    <w:rsid w:val="00691108"/>
    <w:rsid w:val="006949B4"/>
    <w:rsid w:val="006956C3"/>
    <w:rsid w:val="00695F76"/>
    <w:rsid w:val="006A160F"/>
    <w:rsid w:val="006B02D5"/>
    <w:rsid w:val="006B1A6E"/>
    <w:rsid w:val="006D38F2"/>
    <w:rsid w:val="006E0582"/>
    <w:rsid w:val="006E369C"/>
    <w:rsid w:val="006F644B"/>
    <w:rsid w:val="0071493D"/>
    <w:rsid w:val="007231FF"/>
    <w:rsid w:val="00724FE8"/>
    <w:rsid w:val="00742D89"/>
    <w:rsid w:val="00747538"/>
    <w:rsid w:val="0075055E"/>
    <w:rsid w:val="00752644"/>
    <w:rsid w:val="00791EA2"/>
    <w:rsid w:val="007C5DFD"/>
    <w:rsid w:val="007E0DBE"/>
    <w:rsid w:val="007E6401"/>
    <w:rsid w:val="007F0312"/>
    <w:rsid w:val="007F56DB"/>
    <w:rsid w:val="0080013F"/>
    <w:rsid w:val="008229F9"/>
    <w:rsid w:val="00822F5B"/>
    <w:rsid w:val="00833D5E"/>
    <w:rsid w:val="008351CD"/>
    <w:rsid w:val="00846714"/>
    <w:rsid w:val="008606C0"/>
    <w:rsid w:val="00863B8F"/>
    <w:rsid w:val="0087042E"/>
    <w:rsid w:val="00894C98"/>
    <w:rsid w:val="008A2F49"/>
    <w:rsid w:val="008D0FB1"/>
    <w:rsid w:val="008D488E"/>
    <w:rsid w:val="008D757B"/>
    <w:rsid w:val="008D7DC0"/>
    <w:rsid w:val="008F1442"/>
    <w:rsid w:val="008F1B28"/>
    <w:rsid w:val="0090466A"/>
    <w:rsid w:val="00914A4F"/>
    <w:rsid w:val="0091728C"/>
    <w:rsid w:val="0092079D"/>
    <w:rsid w:val="00951CC1"/>
    <w:rsid w:val="00954540"/>
    <w:rsid w:val="009577CB"/>
    <w:rsid w:val="009735E1"/>
    <w:rsid w:val="0098025F"/>
    <w:rsid w:val="00985012"/>
    <w:rsid w:val="00995E39"/>
    <w:rsid w:val="0099671E"/>
    <w:rsid w:val="009A0EE0"/>
    <w:rsid w:val="009A2708"/>
    <w:rsid w:val="009B1598"/>
    <w:rsid w:val="009B277A"/>
    <w:rsid w:val="009D2327"/>
    <w:rsid w:val="009D3EFB"/>
    <w:rsid w:val="009E0AD3"/>
    <w:rsid w:val="009E1959"/>
    <w:rsid w:val="009F4AE5"/>
    <w:rsid w:val="00A12C03"/>
    <w:rsid w:val="00A1362B"/>
    <w:rsid w:val="00A2655E"/>
    <w:rsid w:val="00A3288D"/>
    <w:rsid w:val="00A572F3"/>
    <w:rsid w:val="00A60951"/>
    <w:rsid w:val="00A610BA"/>
    <w:rsid w:val="00A63B9F"/>
    <w:rsid w:val="00A671DF"/>
    <w:rsid w:val="00A67258"/>
    <w:rsid w:val="00A72CCF"/>
    <w:rsid w:val="00A80D05"/>
    <w:rsid w:val="00AA78F1"/>
    <w:rsid w:val="00AC243B"/>
    <w:rsid w:val="00AC2D29"/>
    <w:rsid w:val="00AC4B7D"/>
    <w:rsid w:val="00AD5875"/>
    <w:rsid w:val="00AF0035"/>
    <w:rsid w:val="00AF6E25"/>
    <w:rsid w:val="00B051CF"/>
    <w:rsid w:val="00B3600B"/>
    <w:rsid w:val="00B36CB0"/>
    <w:rsid w:val="00B37F5F"/>
    <w:rsid w:val="00B40C82"/>
    <w:rsid w:val="00B542F5"/>
    <w:rsid w:val="00B55489"/>
    <w:rsid w:val="00B562DF"/>
    <w:rsid w:val="00B7228A"/>
    <w:rsid w:val="00B731A4"/>
    <w:rsid w:val="00B8575E"/>
    <w:rsid w:val="00BA2C6D"/>
    <w:rsid w:val="00BB794D"/>
    <w:rsid w:val="00BD0C2F"/>
    <w:rsid w:val="00BD3775"/>
    <w:rsid w:val="00BD58FD"/>
    <w:rsid w:val="00BD79E8"/>
    <w:rsid w:val="00BE541D"/>
    <w:rsid w:val="00BF589A"/>
    <w:rsid w:val="00BF7FA9"/>
    <w:rsid w:val="00C02B8E"/>
    <w:rsid w:val="00C044C8"/>
    <w:rsid w:val="00C056F1"/>
    <w:rsid w:val="00C14BAB"/>
    <w:rsid w:val="00C218C4"/>
    <w:rsid w:val="00C514F1"/>
    <w:rsid w:val="00C65617"/>
    <w:rsid w:val="00C91F72"/>
    <w:rsid w:val="00CA559A"/>
    <w:rsid w:val="00CB0A63"/>
    <w:rsid w:val="00CC58C0"/>
    <w:rsid w:val="00CD084F"/>
    <w:rsid w:val="00CE589C"/>
    <w:rsid w:val="00CF78B4"/>
    <w:rsid w:val="00D04043"/>
    <w:rsid w:val="00D05133"/>
    <w:rsid w:val="00D1746B"/>
    <w:rsid w:val="00D216F2"/>
    <w:rsid w:val="00D2375D"/>
    <w:rsid w:val="00D4245E"/>
    <w:rsid w:val="00D5754C"/>
    <w:rsid w:val="00D609B3"/>
    <w:rsid w:val="00D60DAD"/>
    <w:rsid w:val="00D64704"/>
    <w:rsid w:val="00D64B91"/>
    <w:rsid w:val="00D660F5"/>
    <w:rsid w:val="00D77919"/>
    <w:rsid w:val="00DA1276"/>
    <w:rsid w:val="00DA76AE"/>
    <w:rsid w:val="00DC05CC"/>
    <w:rsid w:val="00DC5428"/>
    <w:rsid w:val="00DC63DC"/>
    <w:rsid w:val="00DC7B12"/>
    <w:rsid w:val="00E055A3"/>
    <w:rsid w:val="00E1111B"/>
    <w:rsid w:val="00E209E0"/>
    <w:rsid w:val="00E47106"/>
    <w:rsid w:val="00E47A1A"/>
    <w:rsid w:val="00E518C1"/>
    <w:rsid w:val="00E51A12"/>
    <w:rsid w:val="00E5762A"/>
    <w:rsid w:val="00E65705"/>
    <w:rsid w:val="00E92D6D"/>
    <w:rsid w:val="00E95642"/>
    <w:rsid w:val="00EB6DD3"/>
    <w:rsid w:val="00EC0146"/>
    <w:rsid w:val="00ED072C"/>
    <w:rsid w:val="00EF7C93"/>
    <w:rsid w:val="00F35F18"/>
    <w:rsid w:val="00F70DEB"/>
    <w:rsid w:val="00F87A4A"/>
    <w:rsid w:val="00FA0943"/>
    <w:rsid w:val="00FC086A"/>
    <w:rsid w:val="00FC29CA"/>
    <w:rsid w:val="00FC4563"/>
    <w:rsid w:val="00FC595A"/>
  </w:rsids>
  <m:mathPr>
    <m:mathFont m:val="Cambria Math"/>
    <m:brkBin m:val="before"/>
    <m:brkBinSub m:val="--"/>
    <m:smallFrac m:val="off"/>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02FF"/>
    <w:rPr>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102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1B7579"/>
    <w:pPr>
      <w:ind w:left="720"/>
    </w:pPr>
    <w:rPr>
      <w:rFonts w:eastAsia="PMingLiU"/>
      <w:noProof/>
      <w:lang w:val="sr-Cyrl-CS" w:eastAsia="zh-TW"/>
    </w:rPr>
  </w:style>
  <w:style w:type="paragraph" w:customStyle="1" w:styleId="Default">
    <w:name w:val="Default"/>
    <w:rsid w:val="00752644"/>
    <w:pPr>
      <w:autoSpaceDE w:val="0"/>
      <w:autoSpaceDN w:val="0"/>
      <w:adjustRightInd w:val="0"/>
    </w:pPr>
    <w:rPr>
      <w:rFonts w:ascii="Cambria" w:hAnsi="Cambria" w:cs="Cambria"/>
      <w:color w:val="000000"/>
      <w:sz w:val="24"/>
      <w:szCs w:val="24"/>
      <w:lang w:val="en-US" w:eastAsia="en-US"/>
    </w:rPr>
  </w:style>
  <w:style w:type="paragraph" w:customStyle="1" w:styleId="p0">
    <w:name w:val="p0"/>
    <w:basedOn w:val="Normal"/>
    <w:rsid w:val="004421B8"/>
    <w:rPr>
      <w:lang w:val="en-US" w:eastAsia="en-US"/>
    </w:rPr>
  </w:style>
  <w:style w:type="character" w:customStyle="1" w:styleId="15">
    <w:name w:val="15"/>
    <w:rsid w:val="00FA0943"/>
    <w:rPr>
      <w:rFonts w:ascii="Times New Roman" w:hAnsi="Times New Roman" w:cs="Times New Roman" w:hint="default"/>
      <w:i/>
      <w:iCs/>
      <w:color w:val="7F7F7F"/>
      <w:sz w:val="20"/>
      <w:szCs w:val="20"/>
    </w:rPr>
  </w:style>
  <w:style w:type="paragraph" w:customStyle="1" w:styleId="msolistparagraph0">
    <w:name w:val="msolistparagraph"/>
    <w:basedOn w:val="Normal"/>
    <w:rsid w:val="00C91F72"/>
    <w:pPr>
      <w:spacing w:before="100" w:beforeAutospacing="1" w:after="100" w:afterAutospacing="1"/>
    </w:pPr>
    <w:rPr>
      <w:lang w:val="en-US" w:eastAsia="en-US"/>
    </w:rPr>
  </w:style>
  <w:style w:type="paragraph" w:customStyle="1" w:styleId="msolistparagraphcxspmiddle">
    <w:name w:val="msolistparagraphcxspmiddle"/>
    <w:basedOn w:val="Normal"/>
    <w:rsid w:val="00C91F72"/>
    <w:pPr>
      <w:spacing w:before="100" w:beforeAutospacing="1" w:after="100" w:afterAutospacing="1"/>
    </w:pPr>
    <w:rPr>
      <w:lang w:val="en-US" w:eastAsia="en-US"/>
    </w:rPr>
  </w:style>
  <w:style w:type="paragraph" w:customStyle="1" w:styleId="msolistparagraphcxsplast">
    <w:name w:val="msolistparagraphcxsplast"/>
    <w:basedOn w:val="Normal"/>
    <w:rsid w:val="00C91F72"/>
    <w:pPr>
      <w:spacing w:before="100" w:beforeAutospacing="1" w:after="100" w:afterAutospacing="1"/>
    </w:pPr>
    <w:rPr>
      <w:lang w:val="en-US" w:eastAsia="en-US"/>
    </w:rPr>
  </w:style>
  <w:style w:type="paragraph" w:styleId="Footer">
    <w:name w:val="footer"/>
    <w:basedOn w:val="Normal"/>
    <w:rsid w:val="00686A71"/>
    <w:pPr>
      <w:tabs>
        <w:tab w:val="center" w:pos="4320"/>
        <w:tab w:val="right" w:pos="8640"/>
      </w:tabs>
    </w:pPr>
  </w:style>
  <w:style w:type="character" w:styleId="PageNumber">
    <w:name w:val="page number"/>
    <w:basedOn w:val="DefaultParagraphFont"/>
    <w:rsid w:val="00686A71"/>
  </w:style>
  <w:style w:type="paragraph" w:styleId="BalloonText">
    <w:name w:val="Balloon Text"/>
    <w:basedOn w:val="Normal"/>
    <w:link w:val="BalloonTextChar"/>
    <w:rsid w:val="006E0582"/>
    <w:rPr>
      <w:rFonts w:ascii="Segoe UI" w:hAnsi="Segoe UI" w:cs="Segoe UI"/>
      <w:sz w:val="18"/>
      <w:szCs w:val="18"/>
    </w:rPr>
  </w:style>
  <w:style w:type="character" w:customStyle="1" w:styleId="BalloonTextChar">
    <w:name w:val="Balloon Text Char"/>
    <w:link w:val="BalloonText"/>
    <w:rsid w:val="006E0582"/>
    <w:rPr>
      <w:rFonts w:ascii="Segoe UI" w:hAnsi="Segoe UI" w:cs="Segoe UI"/>
      <w:sz w:val="18"/>
      <w:szCs w:val="18"/>
      <w:lang w:val="sr-Latn-CS" w:eastAsia="sr-Latn-CS"/>
    </w:rPr>
  </w:style>
</w:styles>
</file>

<file path=word/webSettings.xml><?xml version="1.0" encoding="utf-8"?>
<w:webSettings xmlns:r="http://schemas.openxmlformats.org/officeDocument/2006/relationships" xmlns:w="http://schemas.openxmlformats.org/wordprocessingml/2006/main">
  <w:divs>
    <w:div w:id="104466565">
      <w:bodyDiv w:val="1"/>
      <w:marLeft w:val="0"/>
      <w:marRight w:val="0"/>
      <w:marTop w:val="0"/>
      <w:marBottom w:val="0"/>
      <w:divBdr>
        <w:top w:val="none" w:sz="0" w:space="0" w:color="auto"/>
        <w:left w:val="none" w:sz="0" w:space="0" w:color="auto"/>
        <w:bottom w:val="none" w:sz="0" w:space="0" w:color="auto"/>
        <w:right w:val="none" w:sz="0" w:space="0" w:color="auto"/>
      </w:divBdr>
    </w:div>
    <w:div w:id="489448801">
      <w:bodyDiv w:val="1"/>
      <w:marLeft w:val="0"/>
      <w:marRight w:val="0"/>
      <w:marTop w:val="0"/>
      <w:marBottom w:val="0"/>
      <w:divBdr>
        <w:top w:val="none" w:sz="0" w:space="0" w:color="auto"/>
        <w:left w:val="none" w:sz="0" w:space="0" w:color="auto"/>
        <w:bottom w:val="none" w:sz="0" w:space="0" w:color="auto"/>
        <w:right w:val="none" w:sz="0" w:space="0" w:color="auto"/>
      </w:divBdr>
    </w:div>
    <w:div w:id="543907728">
      <w:bodyDiv w:val="1"/>
      <w:marLeft w:val="0"/>
      <w:marRight w:val="0"/>
      <w:marTop w:val="0"/>
      <w:marBottom w:val="0"/>
      <w:divBdr>
        <w:top w:val="none" w:sz="0" w:space="0" w:color="auto"/>
        <w:left w:val="none" w:sz="0" w:space="0" w:color="auto"/>
        <w:bottom w:val="none" w:sz="0" w:space="0" w:color="auto"/>
        <w:right w:val="none" w:sz="0" w:space="0" w:color="auto"/>
      </w:divBdr>
    </w:div>
    <w:div w:id="630330951">
      <w:bodyDiv w:val="1"/>
      <w:marLeft w:val="0"/>
      <w:marRight w:val="0"/>
      <w:marTop w:val="0"/>
      <w:marBottom w:val="0"/>
      <w:divBdr>
        <w:top w:val="none" w:sz="0" w:space="0" w:color="auto"/>
        <w:left w:val="none" w:sz="0" w:space="0" w:color="auto"/>
        <w:bottom w:val="none" w:sz="0" w:space="0" w:color="auto"/>
        <w:right w:val="none" w:sz="0" w:space="0" w:color="auto"/>
      </w:divBdr>
    </w:div>
    <w:div w:id="644117640">
      <w:bodyDiv w:val="1"/>
      <w:marLeft w:val="0"/>
      <w:marRight w:val="0"/>
      <w:marTop w:val="0"/>
      <w:marBottom w:val="0"/>
      <w:divBdr>
        <w:top w:val="none" w:sz="0" w:space="0" w:color="auto"/>
        <w:left w:val="none" w:sz="0" w:space="0" w:color="auto"/>
        <w:bottom w:val="none" w:sz="0" w:space="0" w:color="auto"/>
        <w:right w:val="none" w:sz="0" w:space="0" w:color="auto"/>
      </w:divBdr>
    </w:div>
    <w:div w:id="661348891">
      <w:bodyDiv w:val="1"/>
      <w:marLeft w:val="0"/>
      <w:marRight w:val="0"/>
      <w:marTop w:val="0"/>
      <w:marBottom w:val="0"/>
      <w:divBdr>
        <w:top w:val="none" w:sz="0" w:space="0" w:color="auto"/>
        <w:left w:val="none" w:sz="0" w:space="0" w:color="auto"/>
        <w:bottom w:val="none" w:sz="0" w:space="0" w:color="auto"/>
        <w:right w:val="none" w:sz="0" w:space="0" w:color="auto"/>
      </w:divBdr>
    </w:div>
    <w:div w:id="124914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8FA49-2CDA-4F6C-B4FC-497D8FACE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5273</Words>
  <Characters>30060</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jvasilic</dc:creator>
  <cp:lastModifiedBy>vjekicic</cp:lastModifiedBy>
  <cp:revision>2</cp:revision>
  <cp:lastPrinted>2019-05-17T05:20:00Z</cp:lastPrinted>
  <dcterms:created xsi:type="dcterms:W3CDTF">2019-05-17T06:55:00Z</dcterms:created>
  <dcterms:modified xsi:type="dcterms:W3CDTF">2019-05-17T06:55:00Z</dcterms:modified>
</cp:coreProperties>
</file>